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86" w:rsidRPr="00D717CA" w:rsidRDefault="00C80C86" w:rsidP="002D75D7">
      <w:pPr>
        <w:spacing w:line="280" w:lineRule="exact"/>
        <w:ind w:firstLine="23"/>
        <w:rPr>
          <w:rFonts w:ascii="標楷體" w:eastAsia="標楷體" w:hAnsi="標楷體"/>
          <w:sz w:val="20"/>
          <w:szCs w:val="20"/>
        </w:rPr>
      </w:pPr>
      <w:r w:rsidRPr="00D717CA">
        <w:rPr>
          <w:rFonts w:ascii="標楷體" w:eastAsia="標楷體" w:hAnsi="標楷體" w:hint="eastAsia"/>
          <w:sz w:val="20"/>
          <w:szCs w:val="20"/>
        </w:rPr>
        <w:t>五、</w:t>
      </w:r>
      <w:r w:rsidRPr="00D717CA">
        <w:rPr>
          <w:rFonts w:ascii="標楷體" w:eastAsia="標楷體" w:hAnsi="標楷體" w:hint="eastAsia"/>
          <w:bCs/>
          <w:sz w:val="20"/>
          <w:szCs w:val="20"/>
        </w:rPr>
        <w:t>教學進度總表</w:t>
      </w:r>
    </w:p>
    <w:p w:rsidR="00C80C86" w:rsidRPr="00D717CA" w:rsidRDefault="00C80C86">
      <w:pPr>
        <w:spacing w:after="180"/>
        <w:ind w:firstLine="25"/>
        <w:jc w:val="center"/>
        <w:rPr>
          <w:rFonts w:ascii="標楷體" w:eastAsia="標楷體" w:hAnsi="標楷體"/>
          <w:sz w:val="18"/>
          <w:szCs w:val="18"/>
          <w:u w:val="double"/>
        </w:rPr>
      </w:pPr>
      <w:r w:rsidRPr="00D717CA">
        <w:rPr>
          <w:rFonts w:ascii="標楷體" w:eastAsia="標楷體" w:hAnsi="標楷體" w:hint="eastAsia"/>
          <w:sz w:val="18"/>
          <w:szCs w:val="18"/>
          <w:u w:val="double"/>
        </w:rPr>
        <w:t>基隆市</w:t>
      </w:r>
      <w:r w:rsidRPr="00D717CA">
        <w:rPr>
          <w:rFonts w:ascii="標楷體" w:eastAsia="標楷體" w:hAnsi="標楷體"/>
          <w:sz w:val="18"/>
          <w:szCs w:val="18"/>
          <w:u w:val="double"/>
        </w:rPr>
        <w:t xml:space="preserve"> </w:t>
      </w:r>
      <w:r w:rsidRPr="00D717CA">
        <w:rPr>
          <w:rFonts w:ascii="標楷體" w:eastAsia="標楷體" w:hAnsi="標楷體" w:hint="eastAsia"/>
          <w:sz w:val="18"/>
          <w:szCs w:val="18"/>
          <w:u w:val="double"/>
        </w:rPr>
        <w:t>信義區</w:t>
      </w:r>
      <w:r w:rsidRPr="00D717CA">
        <w:rPr>
          <w:rFonts w:ascii="標楷體" w:eastAsia="標楷體" w:hAnsi="標楷體"/>
          <w:sz w:val="18"/>
          <w:szCs w:val="18"/>
          <w:u w:val="double"/>
        </w:rPr>
        <w:t xml:space="preserve"> </w:t>
      </w:r>
      <w:r w:rsidRPr="00D717CA">
        <w:rPr>
          <w:rFonts w:ascii="標楷體" w:eastAsia="標楷體" w:hAnsi="標楷體" w:hint="eastAsia"/>
          <w:sz w:val="18"/>
          <w:szCs w:val="18"/>
          <w:u w:val="double"/>
        </w:rPr>
        <w:t>東信國民小學</w:t>
      </w:r>
      <w:r w:rsidRPr="00D717CA">
        <w:rPr>
          <w:rFonts w:ascii="標楷體" w:eastAsia="標楷體" w:hAnsi="標楷體"/>
          <w:sz w:val="18"/>
          <w:szCs w:val="18"/>
          <w:u w:val="double"/>
        </w:rPr>
        <w:t xml:space="preserve"> 104 </w:t>
      </w:r>
      <w:r w:rsidRPr="00D717CA">
        <w:rPr>
          <w:rFonts w:ascii="標楷體" w:eastAsia="標楷體" w:hAnsi="標楷體" w:hint="eastAsia"/>
          <w:sz w:val="18"/>
          <w:szCs w:val="18"/>
          <w:u w:val="double"/>
        </w:rPr>
        <w:t>學年度</w:t>
      </w:r>
      <w:r w:rsidRPr="00D717CA">
        <w:rPr>
          <w:rFonts w:ascii="標楷體" w:eastAsia="標楷體" w:hAnsi="標楷體"/>
          <w:sz w:val="18"/>
          <w:szCs w:val="18"/>
          <w:u w:val="double"/>
        </w:rPr>
        <w:t xml:space="preserve"> </w:t>
      </w:r>
      <w:r w:rsidRPr="00D717CA">
        <w:rPr>
          <w:rFonts w:ascii="標楷體" w:eastAsia="標楷體" w:hAnsi="標楷體" w:hint="eastAsia"/>
          <w:sz w:val="18"/>
          <w:szCs w:val="18"/>
          <w:u w:val="double"/>
        </w:rPr>
        <w:t>一年級</w:t>
      </w:r>
      <w:r w:rsidRPr="00D717CA">
        <w:rPr>
          <w:rFonts w:ascii="標楷體" w:eastAsia="標楷體" w:hAnsi="標楷體"/>
          <w:sz w:val="18"/>
          <w:szCs w:val="18"/>
          <w:u w:val="double"/>
        </w:rPr>
        <w:t xml:space="preserve"> </w:t>
      </w:r>
      <w:r w:rsidRPr="00D717CA">
        <w:rPr>
          <w:rFonts w:ascii="標楷體" w:eastAsia="標楷體" w:hAnsi="標楷體" w:hint="eastAsia"/>
          <w:sz w:val="18"/>
          <w:szCs w:val="18"/>
          <w:u w:val="double"/>
        </w:rPr>
        <w:t>上學期「教學進度總表」</w:t>
      </w: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60"/>
        <w:gridCol w:w="720"/>
        <w:gridCol w:w="1800"/>
        <w:gridCol w:w="720"/>
        <w:gridCol w:w="1362"/>
        <w:gridCol w:w="1417"/>
        <w:gridCol w:w="1721"/>
        <w:gridCol w:w="1681"/>
        <w:gridCol w:w="1559"/>
        <w:gridCol w:w="1620"/>
        <w:gridCol w:w="1641"/>
      </w:tblGrid>
      <w:tr w:rsidR="00C80C86" w:rsidRPr="00D717CA" w:rsidTr="00E02F54">
        <w:trPr>
          <w:cantSplit/>
          <w:trHeight w:val="360"/>
          <w:tblHeader/>
        </w:trPr>
        <w:tc>
          <w:tcPr>
            <w:tcW w:w="360" w:type="dxa"/>
            <w:vMerge w:val="restart"/>
            <w:shd w:val="clear" w:color="auto" w:fill="FFFFFF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週次</w:t>
            </w:r>
          </w:p>
        </w:tc>
        <w:tc>
          <w:tcPr>
            <w:tcW w:w="720" w:type="dxa"/>
            <w:vMerge w:val="restart"/>
            <w:shd w:val="clear" w:color="auto" w:fill="FFFFFF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日期</w:t>
            </w:r>
          </w:p>
        </w:tc>
        <w:tc>
          <w:tcPr>
            <w:tcW w:w="1800" w:type="dxa"/>
            <w:vMerge w:val="restart"/>
            <w:shd w:val="clear" w:color="auto" w:fill="FFFFFF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學校重</w:t>
            </w:r>
          </w:p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大行事</w:t>
            </w:r>
          </w:p>
        </w:tc>
        <w:tc>
          <w:tcPr>
            <w:tcW w:w="720" w:type="dxa"/>
            <w:vMerge w:val="restart"/>
            <w:shd w:val="clear" w:color="auto" w:fill="FFFFFF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學習</w:t>
            </w:r>
          </w:p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主題</w:t>
            </w:r>
          </w:p>
        </w:tc>
        <w:tc>
          <w:tcPr>
            <w:tcW w:w="2779" w:type="dxa"/>
            <w:gridSpan w:val="2"/>
            <w:vMerge w:val="restart"/>
            <w:shd w:val="clear" w:color="auto" w:fill="FFFFFF"/>
            <w:vAlign w:val="center"/>
          </w:tcPr>
          <w:p w:rsidR="00C80C86" w:rsidRPr="00D717CA" w:rsidRDefault="00C80C86" w:rsidP="00C1448C">
            <w:pPr>
              <w:spacing w:line="240" w:lineRule="atLeast"/>
              <w:ind w:rightChars="50" w:right="120"/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語文</w:t>
            </w:r>
          </w:p>
        </w:tc>
        <w:tc>
          <w:tcPr>
            <w:tcW w:w="1721" w:type="dxa"/>
            <w:vMerge w:val="restart"/>
            <w:shd w:val="clear" w:color="auto" w:fill="FFFFFF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數學</w:t>
            </w:r>
          </w:p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每週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節</w:t>
            </w:r>
          </w:p>
        </w:tc>
        <w:tc>
          <w:tcPr>
            <w:tcW w:w="1681" w:type="dxa"/>
            <w:vMerge w:val="restart"/>
            <w:shd w:val="clear" w:color="auto" w:fill="FFFFFF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生活課程</w:t>
            </w:r>
          </w:p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每週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7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節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健康與體育</w:t>
            </w:r>
          </w:p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每週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節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綜合活動</w:t>
            </w:r>
          </w:p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每週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節</w:t>
            </w:r>
          </w:p>
        </w:tc>
        <w:tc>
          <w:tcPr>
            <w:tcW w:w="1641" w:type="dxa"/>
            <w:vMerge w:val="restart"/>
            <w:shd w:val="clear" w:color="auto" w:fill="FFFFFF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彈性課程</w:t>
            </w:r>
          </w:p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每週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節</w:t>
            </w:r>
          </w:p>
        </w:tc>
      </w:tr>
      <w:tr w:rsidR="00C80C86" w:rsidRPr="00D717CA" w:rsidTr="00E02F54">
        <w:trPr>
          <w:cantSplit/>
          <w:trHeight w:val="360"/>
          <w:tblHeader/>
        </w:trPr>
        <w:tc>
          <w:tcPr>
            <w:tcW w:w="360" w:type="dxa"/>
            <w:vMerge/>
            <w:shd w:val="clear" w:color="auto" w:fill="D9D9D9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D9D9D9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D9D9D9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D9D9D9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779" w:type="dxa"/>
            <w:gridSpan w:val="2"/>
            <w:vMerge/>
            <w:shd w:val="clear" w:color="auto" w:fill="D9D9D9"/>
            <w:vAlign w:val="center"/>
          </w:tcPr>
          <w:p w:rsidR="00C80C86" w:rsidRPr="00D717CA" w:rsidRDefault="00C80C86" w:rsidP="001C7C50">
            <w:pPr>
              <w:spacing w:line="240" w:lineRule="atLeast"/>
              <w:ind w:rightChars="50" w:right="12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81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41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E02F54">
        <w:trPr>
          <w:cantSplit/>
          <w:trHeight w:val="391"/>
          <w:tblHeader/>
        </w:trPr>
        <w:tc>
          <w:tcPr>
            <w:tcW w:w="360" w:type="dxa"/>
            <w:vMerge/>
            <w:shd w:val="clear" w:color="auto" w:fill="D9D9D9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D9D9D9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D9D9D9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D9D9D9"/>
            <w:vAlign w:val="center"/>
          </w:tcPr>
          <w:p w:rsidR="00C80C86" w:rsidRPr="00D717CA" w:rsidRDefault="00C80C8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62" w:type="dxa"/>
            <w:vAlign w:val="center"/>
          </w:tcPr>
          <w:p w:rsidR="00C80C86" w:rsidRPr="00D717CA" w:rsidRDefault="00C80C86" w:rsidP="00C1448C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國語</w:t>
            </w:r>
          </w:p>
          <w:p w:rsidR="00C80C86" w:rsidRPr="00D717CA" w:rsidRDefault="00C80C86" w:rsidP="00C1448C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每週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5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節</w:t>
            </w:r>
          </w:p>
        </w:tc>
        <w:tc>
          <w:tcPr>
            <w:tcW w:w="1417" w:type="dxa"/>
            <w:vAlign w:val="center"/>
          </w:tcPr>
          <w:p w:rsidR="00C80C86" w:rsidRPr="00D717CA" w:rsidRDefault="00C80C86" w:rsidP="00C1448C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鄉土語文</w:t>
            </w:r>
          </w:p>
          <w:p w:rsidR="00C80C86" w:rsidRPr="00D717CA" w:rsidRDefault="00C80C86" w:rsidP="00C1448C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每週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節</w:t>
            </w:r>
          </w:p>
        </w:tc>
        <w:tc>
          <w:tcPr>
            <w:tcW w:w="1721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81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41" w:type="dxa"/>
            <w:vMerge/>
            <w:shd w:val="clear" w:color="auto" w:fill="D9D9D9"/>
          </w:tcPr>
          <w:p w:rsidR="00C80C86" w:rsidRPr="00D717CA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E02F54">
        <w:trPr>
          <w:cantSplit/>
          <w:trHeight w:val="645"/>
        </w:trPr>
        <w:tc>
          <w:tcPr>
            <w:tcW w:w="360" w:type="dxa"/>
            <w:vAlign w:val="center"/>
          </w:tcPr>
          <w:p w:rsidR="00C80C86" w:rsidRPr="00D717CA" w:rsidRDefault="00C80C8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9A054D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8/31</w:t>
            </w:r>
          </w:p>
          <w:p w:rsidR="00C80C86" w:rsidRPr="00D717CA" w:rsidRDefault="00C80C86" w:rsidP="009A054D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9/4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F6996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 xml:space="preserve">8/31 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開學、註冊並正式上課</w:t>
            </w:r>
          </w:p>
          <w:p w:rsidR="00C80C86" w:rsidRPr="00D717CA" w:rsidRDefault="00C80C86" w:rsidP="008F6996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班親會</w:t>
            </w: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w w:val="120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w w:val="120"/>
                <w:sz w:val="18"/>
                <w:szCs w:val="18"/>
              </w:rPr>
              <w:t>甜蜜蜜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甜蜜蜜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第一課娃娃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◎性別平等教育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一、我真有禮貌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spacing w:line="240" w:lineRule="atLeast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數到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10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◎人權教育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>1-1</w:t>
            </w:r>
            <w:r w:rsidRPr="00405801">
              <w:rPr>
                <w:rFonts w:ascii="標楷體" w:eastAsia="標楷體" w:hAnsi="標楷體" w:cs="細明體" w:hint="eastAsia"/>
                <w:sz w:val="18"/>
                <w:szCs w:val="18"/>
              </w:rPr>
              <w:t>我的新學校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單元一我會照顧自己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長大真好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第一單元踏進校園的第一步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活動一我是小學生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Pr="00BA1A10" w:rsidRDefault="00C80C86" w:rsidP="00BA1A10">
            <w:pPr>
              <w:snapToGrid w:val="0"/>
              <w:ind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英語教學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5447B3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5447B3">
              <w:rPr>
                <w:rFonts w:ascii="標楷體" w:eastAsia="標楷體" w:hAnsi="標楷體" w:hint="eastAsia"/>
                <w:sz w:val="18"/>
                <w:szCs w:val="18"/>
              </w:rPr>
              <w:t>性別平等</w:t>
            </w:r>
          </w:p>
          <w:p w:rsidR="00C80C86" w:rsidRPr="00BA1A10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人權</w:t>
            </w: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生涯</w:t>
            </w: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兩公約宣導</w:t>
            </w:r>
          </w:p>
        </w:tc>
      </w:tr>
      <w:tr w:rsidR="00C80C86" w:rsidRPr="00D717CA" w:rsidTr="00E02F54">
        <w:trPr>
          <w:cantSplit/>
          <w:trHeight w:val="645"/>
        </w:trPr>
        <w:tc>
          <w:tcPr>
            <w:tcW w:w="360" w:type="dxa"/>
            <w:vAlign w:val="center"/>
          </w:tcPr>
          <w:p w:rsidR="00C80C86" w:rsidRPr="00D717CA" w:rsidRDefault="00C80C8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9/7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9/11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24503C">
            <w:pPr>
              <w:adjustRightInd w:val="0"/>
              <w:snapToGrid w:val="0"/>
              <w:spacing w:line="26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甜蜜蜜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甜蜜蜜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第二課抱抱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◎性別平等教育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一、我真有禮貌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a6"/>
              <w:spacing w:line="240" w:lineRule="atLeast"/>
              <w:rPr>
                <w:rFonts w:hAnsi="標楷體"/>
                <w:color w:val="auto"/>
                <w:kern w:val="2"/>
                <w:sz w:val="18"/>
                <w:szCs w:val="18"/>
              </w:rPr>
            </w:pPr>
            <w:r w:rsidRPr="00405801">
              <w:rPr>
                <w:rFonts w:hAnsi="標楷體" w:hint="eastAsia"/>
                <w:color w:val="auto"/>
                <w:kern w:val="2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pStyle w:val="a6"/>
              <w:spacing w:line="240" w:lineRule="atLeast"/>
              <w:rPr>
                <w:rFonts w:hAnsi="標楷體"/>
                <w:color w:val="auto"/>
                <w:kern w:val="2"/>
                <w:sz w:val="18"/>
                <w:szCs w:val="18"/>
              </w:rPr>
            </w:pPr>
          </w:p>
          <w:p w:rsidR="00C80C86" w:rsidRDefault="00C80C86" w:rsidP="00363D04">
            <w:pPr>
              <w:pStyle w:val="a6"/>
              <w:spacing w:line="240" w:lineRule="atLeast"/>
              <w:rPr>
                <w:rFonts w:hAnsi="標楷體"/>
                <w:color w:val="auto"/>
                <w:kern w:val="2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a6"/>
              <w:spacing w:line="240" w:lineRule="atLeast"/>
              <w:rPr>
                <w:rFonts w:hAnsi="標楷體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數到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10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◎人權教育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>1-2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下課了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單元一我會照顧自己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長大真好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第一單元踏進校園的第一步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活動一我是小學生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E02F54">
        <w:trPr>
          <w:cantSplit/>
          <w:trHeight w:val="645"/>
        </w:trPr>
        <w:tc>
          <w:tcPr>
            <w:tcW w:w="360" w:type="dxa"/>
            <w:vAlign w:val="center"/>
          </w:tcPr>
          <w:p w:rsidR="00C80C86" w:rsidRPr="00D717CA" w:rsidRDefault="00C80C86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9/14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9/18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1316">
            <w:pPr>
              <w:spacing w:afterLines="50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甜蜜蜜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甜蜜蜜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第三課跑步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◎性別平等教育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一、我真有禮貌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數到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10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◎人權教育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>1-3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認識新同學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單元一我會照顧自己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我的身體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第一單元踏進校園的第一步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活動一我是小學生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性別平等</w:t>
            </w:r>
          </w:p>
        </w:tc>
      </w:tr>
      <w:tr w:rsidR="00C80C86" w:rsidRPr="00D717CA" w:rsidTr="00E02F54">
        <w:trPr>
          <w:cantSplit/>
          <w:trHeight w:val="589"/>
        </w:trPr>
        <w:tc>
          <w:tcPr>
            <w:tcW w:w="360" w:type="dxa"/>
            <w:vAlign w:val="center"/>
          </w:tcPr>
          <w:p w:rsidR="00C80C86" w:rsidRPr="00D717CA" w:rsidRDefault="00C80C8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9/21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9/25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D31E1">
            <w:pPr>
              <w:snapToGrid w:val="0"/>
              <w:spacing w:after="40" w:line="26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甜蜜蜜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甜蜜蜜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第四課搖籃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◎性別平等教育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複習一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二、阿弟仔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比長短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◎人權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◎生涯發展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>1-3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認識新同學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單元一我會照顧自己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身體清潔我最棒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第一單元踏進校園的第一步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活動一我是小學生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活動二校園初體驗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E02F54">
        <w:trPr>
          <w:cantSplit/>
          <w:trHeight w:val="603"/>
        </w:trPr>
        <w:tc>
          <w:tcPr>
            <w:tcW w:w="360" w:type="dxa"/>
            <w:vAlign w:val="center"/>
          </w:tcPr>
          <w:p w:rsidR="00C80C86" w:rsidRPr="00D717CA" w:rsidRDefault="00C80C86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9/28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10/2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F6996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9/27(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中秋節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9/28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彈性放假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ind w:left="113" w:right="113"/>
              <w:jc w:val="center"/>
              <w:rPr>
                <w:rFonts w:ascii="標楷體" w:eastAsia="標楷體" w:hAnsi="標楷體"/>
                <w:w w:val="120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w w:val="120"/>
                <w:sz w:val="18"/>
                <w:szCs w:val="18"/>
              </w:rPr>
              <w:t>手牽手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手牽手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第五課洗手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</w:p>
          <w:p w:rsidR="00C80C8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◎海洋教育</w:t>
            </w:r>
          </w:p>
          <w:p w:rsidR="00C80C86" w:rsidRPr="00E61316" w:rsidRDefault="00C80C86" w:rsidP="00C6780D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海洋教育【</w:t>
            </w:r>
            <w: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t>1</w:t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】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二、阿弟仔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分與合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◎性別平等教育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2-1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說說校園的發現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生涯發展教育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單元一我會照顧自己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身體清潔我最棒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第一單元踏進校園的第一步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活動二校園初體驗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性別平等</w:t>
            </w:r>
          </w:p>
        </w:tc>
      </w:tr>
      <w:tr w:rsidR="00C80C86" w:rsidRPr="00D717CA" w:rsidTr="00E02F54">
        <w:trPr>
          <w:cantSplit/>
          <w:trHeight w:val="659"/>
        </w:trPr>
        <w:tc>
          <w:tcPr>
            <w:tcW w:w="360" w:type="dxa"/>
            <w:vAlign w:val="center"/>
          </w:tcPr>
          <w:p w:rsidR="00C80C86" w:rsidRPr="00D717CA" w:rsidRDefault="00C80C86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10/5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10/9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F6996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10/10(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國慶日，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10/9(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彈性放假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C80C86" w:rsidRPr="00D717CA" w:rsidRDefault="00C80C86" w:rsidP="000D1206">
            <w:pPr>
              <w:adjustRightInd w:val="0"/>
              <w:snapToGrid w:val="0"/>
              <w:spacing w:line="26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ind w:left="113" w:right="113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手牽手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手牽手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第六課捉迷藏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◎人權教育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二、阿弟仔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分與合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◎性別平等教育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2-2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一起去探索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生涯發展教育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環境教育【</w:t>
            </w:r>
            <w:r w:rsidRPr="00C6780D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單元一我會照顧自己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身體清潔我最棒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第一單元踏進校園的第一步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活動二校園初體驗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健康促進</w:t>
            </w:r>
          </w:p>
        </w:tc>
      </w:tr>
      <w:tr w:rsidR="00C80C86" w:rsidRPr="00D717CA" w:rsidTr="00E02F54">
        <w:trPr>
          <w:cantSplit/>
          <w:trHeight w:val="831"/>
        </w:trPr>
        <w:tc>
          <w:tcPr>
            <w:tcW w:w="360" w:type="dxa"/>
            <w:vAlign w:val="center"/>
          </w:tcPr>
          <w:p w:rsidR="00C80C86" w:rsidRPr="00D717CA" w:rsidRDefault="00C80C8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10/12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10/16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F6996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次成績評量</w:t>
            </w: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ind w:left="113" w:right="113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手牽手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手牽手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第七課粉筆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複習二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鬥陣聽故事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性別平等教育</w:t>
            </w:r>
          </w:p>
          <w:p w:rsidR="00C80C86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順序和多少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2-2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一起去探索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生涯發展教育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環境教育【</w:t>
            </w:r>
            <w:r w:rsidRPr="0057090B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單元二身體一級棒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活力操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第一單元踏進校園的第一步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活動三上課！下課！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性別平等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92D050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人權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品德</w:t>
            </w:r>
          </w:p>
        </w:tc>
      </w:tr>
      <w:tr w:rsidR="00C80C86" w:rsidRPr="00D717CA" w:rsidTr="00E02F54">
        <w:trPr>
          <w:cantSplit/>
          <w:trHeight w:val="707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10/19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10/23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9D44E0">
            <w:pPr>
              <w:spacing w:line="260" w:lineRule="atLeast"/>
              <w:ind w:left="180" w:hangingChars="100" w:hanging="180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ind w:left="113" w:right="113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我喜歡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我喜歡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第八課下雨天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E61316" w:rsidRDefault="00C80C86" w:rsidP="00E61316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◎海洋教育</w:t>
            </w:r>
          </w:p>
          <w:p w:rsidR="00C80C86" w:rsidRPr="00E61316" w:rsidRDefault="00C80C86" w:rsidP="00C6780D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海洋教育【</w:t>
            </w:r>
            <w: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t>1</w:t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】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三、老師真歡喜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5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數到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30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color w:val="000000"/>
                <w:sz w:val="18"/>
                <w:szCs w:val="18"/>
                <w:lang w:val="zh-TW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◎人權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color w:val="000000"/>
                <w:sz w:val="18"/>
                <w:szCs w:val="18"/>
                <w:lang w:val="zh-TW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◎環境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◎家政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2-3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校園裡最喜歡的地方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單元二身體一級棒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身體造型遊戲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第一單元踏進校園的第一步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活動三上課！下課！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 w:rsidP="00C34BE1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 xml:space="preserve"> </w:t>
            </w:r>
          </w:p>
        </w:tc>
      </w:tr>
      <w:tr w:rsidR="00C80C86" w:rsidRPr="00D717CA" w:rsidTr="00E02F54">
        <w:trPr>
          <w:cantSplit/>
          <w:trHeight w:val="707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10/26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10/30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9855DC">
            <w:pPr>
              <w:pStyle w:val="PlainText"/>
              <w:tabs>
                <w:tab w:val="left" w:pos="480"/>
              </w:tabs>
              <w:adjustRightInd w:val="0"/>
              <w:spacing w:line="260" w:lineRule="atLeast"/>
              <w:rPr>
                <w:rFonts w:ascii="標楷體" w:eastAsia="標楷體" w:hAnsi="標楷體" w:cs="Courier New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ind w:left="113" w:right="113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我喜歡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我喜歡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第九課眨眼睛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◎性別平等教育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三、老師真歡喜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5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數到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30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color w:val="000000"/>
                <w:sz w:val="18"/>
                <w:szCs w:val="18"/>
                <w:lang w:val="zh-TW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◎人權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◎環境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◎家政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3-1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聽到好多聲音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單元二身體一級棒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走走跑跑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第二單元生活亮起來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活動一整潔好習慣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性別平等</w:t>
            </w:r>
          </w:p>
          <w:p w:rsidR="00C80C86" w:rsidRPr="00BA1A10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家暴防治教育</w:t>
            </w:r>
          </w:p>
        </w:tc>
      </w:tr>
      <w:tr w:rsidR="00C80C86" w:rsidRPr="00D717CA" w:rsidTr="00E02F54">
        <w:trPr>
          <w:cantSplit/>
          <w:trHeight w:val="645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11/2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11/6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AF11DB">
            <w:pPr>
              <w:adjustRightInd w:val="0"/>
              <w:snapToGrid w:val="0"/>
              <w:spacing w:line="26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ind w:left="113" w:right="113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我喜歡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我喜歡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第十課悄悄話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複習三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三、老師真歡喜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加油小站一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3-2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敲敲搖搖唱一唱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單元二身體一級棒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走走跑跑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第二單元生活亮起來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活動一整潔好習慣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E02F54">
        <w:trPr>
          <w:cantSplit/>
          <w:trHeight w:val="423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11/9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11/13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AF11DB">
            <w:pPr>
              <w:adjustRightInd w:val="0"/>
              <w:snapToGrid w:val="0"/>
              <w:spacing w:line="26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ind w:left="113" w:right="113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朋友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第一單元朋友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第一課手拉手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◎人權教育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四、寫字佮畫圖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6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加一加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4-1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和風捉迷藏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單元二身體一級棒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跳跳樂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第二單元生活亮起來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活動二維護整潔有一套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生命教育</w:t>
            </w:r>
          </w:p>
        </w:tc>
      </w:tr>
      <w:tr w:rsidR="00C80C86" w:rsidRPr="00D717CA" w:rsidTr="00E02F54">
        <w:trPr>
          <w:cantSplit/>
          <w:trHeight w:val="767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pStyle w:val="NoteHeading"/>
              <w:spacing w:line="380" w:lineRule="atLeas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十二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11/16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11/20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9D44E0">
            <w:pPr>
              <w:adjustRightInd w:val="0"/>
              <w:snapToGrid w:val="0"/>
              <w:spacing w:line="260" w:lineRule="atLeast"/>
              <w:ind w:left="169" w:hangingChars="94" w:hanging="169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朋友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第一單元朋友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第二課鞋子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◎家政教育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四、寫字佮畫圖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6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加一加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4-1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和風捉迷藏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單元二身體一級棒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跳跳樂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第二單元生活亮起來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活動二維護整潔有一套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E02F54">
        <w:trPr>
          <w:cantSplit/>
          <w:trHeight w:val="1160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11/23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11/27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F6996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第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次成績評量週</w:t>
            </w: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朋友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第一單元朋友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第三課下課了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◎人權教育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四、寫字佮畫圖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Default="00C80C86" w:rsidP="00BE275B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405801" w:rsidRDefault="00C80C86" w:rsidP="00BE275B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7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認識形狀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4-2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風來幫忙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單元三我愛運動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安全去運動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E61316" w:rsidRDefault="00C80C86" w:rsidP="00E61316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◎海洋教育</w:t>
            </w:r>
          </w:p>
          <w:p w:rsidR="00C80C86" w:rsidRPr="00405801" w:rsidRDefault="00C80C86" w:rsidP="00E61316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海洋教育【</w:t>
            </w:r>
            <w: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t>1</w:t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】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第二單元生活亮起來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活動三小小秩序長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生命</w:t>
            </w:r>
          </w:p>
        </w:tc>
      </w:tr>
      <w:tr w:rsidR="00C80C86" w:rsidRPr="00D717CA" w:rsidTr="00E02F54">
        <w:trPr>
          <w:cantSplit/>
          <w:trHeight w:val="888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11/30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12/4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AF11DB">
            <w:pPr>
              <w:adjustRightInd w:val="0"/>
              <w:snapToGrid w:val="0"/>
              <w:spacing w:line="260" w:lineRule="atLeast"/>
              <w:ind w:left="26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朋友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第一單元朋友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第四課校園</w:t>
            </w:r>
          </w:p>
          <w:p w:rsidR="00C80C86" w:rsidRDefault="00C80C86" w:rsidP="00E61316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E61316" w:rsidRDefault="00C80C86" w:rsidP="00E61316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◎海洋教育</w:t>
            </w:r>
          </w:p>
          <w:p w:rsidR="00C80C86" w:rsidRPr="00E61316" w:rsidRDefault="00C80C86" w:rsidP="00E61316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海洋教育【</w:t>
            </w:r>
            <w: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t>1</w:t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】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鬥陣聽故事二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◎性別平等教育◎環境教育</w:t>
            </w:r>
          </w:p>
          <w:p w:rsidR="00C80C86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7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認識形狀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5-1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泡泡在哪裡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單元三我愛運動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傳球遊戲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第二單元生活亮起來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活動三小小秩序長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英文教學【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 w:rsidP="00C34BE1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E02F54">
        <w:trPr>
          <w:cantSplit/>
          <w:trHeight w:val="638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12/7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12/11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AF11DB">
            <w:pPr>
              <w:adjustRightInd w:val="0"/>
              <w:snapToGrid w:val="0"/>
              <w:spacing w:line="260" w:lineRule="atLeast"/>
              <w:ind w:left="26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朋友</w:t>
            </w:r>
          </w:p>
        </w:tc>
        <w:tc>
          <w:tcPr>
            <w:tcW w:w="1362" w:type="dxa"/>
          </w:tcPr>
          <w:p w:rsidR="00C80C8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語文天地一</w:t>
            </w:r>
          </w:p>
          <w:p w:rsidR="00C80C86" w:rsidRPr="00E61316" w:rsidRDefault="00C80C86" w:rsidP="00E61316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海洋教育【</w:t>
            </w:r>
            <w: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t>1</w:t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】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五、貓咪愛洗面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環境教育</w:t>
            </w:r>
          </w:p>
          <w:p w:rsidR="00C80C86" w:rsidRDefault="00C80C86" w:rsidP="00D37700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生涯發展教育</w:t>
            </w:r>
          </w:p>
          <w:p w:rsidR="00C80C86" w:rsidRPr="00405801" w:rsidRDefault="00C80C86" w:rsidP="00D37700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8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減一減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5-2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一起吹泡泡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單元三我愛運動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傳球遊戲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第三單元有你真好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活動一家人與我</w:t>
            </w:r>
          </w:p>
          <w:p w:rsidR="00C80C86" w:rsidRDefault="00C80C86" w:rsidP="005447B3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34BE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性別平等教育</w:t>
            </w:r>
          </w:p>
          <w:p w:rsidR="00C80C86" w:rsidRDefault="00C80C86" w:rsidP="005447B3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家庭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教育</w:t>
            </w:r>
            <w:r w:rsidRPr="001F3D17">
              <w:rPr>
                <w:rFonts w:ascii="標楷體" w:eastAsia="標楷體" w:hAnsi="標楷體" w:hint="eastAsia"/>
                <w:sz w:val="18"/>
                <w:szCs w:val="18"/>
              </w:rPr>
              <w:t>【</w:t>
            </w:r>
            <w:r w:rsidRPr="001F3D17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1F3D17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Default="00C80C86" w:rsidP="00C34BE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C67DD">
              <w:rPr>
                <w:rFonts w:ascii="標楷體" w:eastAsia="標楷體" w:hAnsi="標楷體" w:hint="eastAsia"/>
                <w:sz w:val="18"/>
                <w:szCs w:val="18"/>
              </w:rPr>
              <w:t>家暴防治教育</w:t>
            </w: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【</w:t>
            </w:r>
            <w:r w:rsidRPr="00220AD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Pr="00405801" w:rsidRDefault="00C80C86" w:rsidP="00C34BE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 w:rsidP="00C34BE1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生命</w:t>
            </w:r>
          </w:p>
        </w:tc>
      </w:tr>
      <w:tr w:rsidR="00C80C86" w:rsidRPr="00D717CA" w:rsidTr="00E02F54">
        <w:trPr>
          <w:cantSplit/>
          <w:trHeight w:val="638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12/14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12/18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2606E8">
            <w:pPr>
              <w:adjustRightInd w:val="0"/>
              <w:snapToGrid w:val="0"/>
              <w:spacing w:after="40" w:line="26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遊戲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第二單元遊戲</w:t>
            </w:r>
            <w:r w:rsidRPr="00E61316"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br/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第五課印手印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◎生涯發展教育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五、貓咪愛洗面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生涯發展教育</w:t>
            </w:r>
          </w:p>
          <w:p w:rsidR="00C80C86" w:rsidRPr="00405801" w:rsidRDefault="00C80C86" w:rsidP="00D37700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8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減一減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5-3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吹泡泡比賽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單元三我愛運動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夾夾樂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第三單元有你真好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活動二牽手向前行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5447B3">
              <w:rPr>
                <w:rFonts w:ascii="標楷體" w:eastAsia="標楷體" w:hAnsi="標楷體" w:hint="eastAsia"/>
                <w:sz w:val="18"/>
                <w:szCs w:val="18"/>
              </w:rPr>
              <w:t>◎家庭教育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家庭教育【</w:t>
            </w:r>
            <w:r w:rsidRPr="00220AD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性別平等教育【</w:t>
            </w:r>
            <w:r w:rsidRPr="0057090B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AE1C4F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AE1C4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 w:rsidP="00C34BE1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E02F54">
        <w:trPr>
          <w:cantSplit/>
          <w:trHeight w:val="892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12/21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12/25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1316">
            <w:pPr>
              <w:spacing w:afterLines="50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遊戲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第二單元遊戲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第六課堆積木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◎生涯發展教育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五、貓咪愛洗面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生涯發展教育</w:t>
            </w:r>
          </w:p>
          <w:p w:rsidR="00C80C86" w:rsidRPr="00405801" w:rsidRDefault="00C80C86" w:rsidP="00D37700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8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減一減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  <w:lang w:val="zh-TW"/>
              </w:rPr>
              <w:t>環境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5-4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創意泡泡秀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環境教育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單元三我愛運動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夾夾樂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第三單元有你真好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活動二牽手向前行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1F3D17">
              <w:rPr>
                <w:rFonts w:ascii="標楷體" w:eastAsia="標楷體" w:hAnsi="標楷體" w:hint="eastAsia"/>
                <w:sz w:val="18"/>
                <w:szCs w:val="18"/>
              </w:rPr>
              <w:t>性別平等教育【</w:t>
            </w:r>
            <w:r w:rsidRPr="001F3D17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1F3D17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 w:rsidP="00C34BE1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生命</w:t>
            </w:r>
          </w:p>
        </w:tc>
      </w:tr>
      <w:tr w:rsidR="00C80C86" w:rsidRPr="00D717CA" w:rsidTr="00E02F54">
        <w:trPr>
          <w:cantSplit/>
          <w:trHeight w:val="896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12/28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4E3133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1/1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A5318E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1/</w:t>
            </w:r>
            <w:r>
              <w:rPr>
                <w:rFonts w:ascii="標楷體" w:eastAsia="標楷體" w:hAnsi="標楷體"/>
                <w:sz w:val="18"/>
                <w:szCs w:val="18"/>
              </w:rPr>
              <w:t>1(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  <w:r>
              <w:rPr>
                <w:rFonts w:ascii="標楷體" w:eastAsia="標楷體" w:hAnsi="標楷體"/>
                <w:sz w:val="18"/>
                <w:szCs w:val="18"/>
              </w:rPr>
              <w:t>)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開國紀念日放假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日</w:t>
            </w: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遊戲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第二單元遊戲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第七課搭火車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◎生涯發展教育</w:t>
            </w:r>
          </w:p>
        </w:tc>
        <w:tc>
          <w:tcPr>
            <w:tcW w:w="1417" w:type="dxa"/>
            <w:vAlign w:val="center"/>
          </w:tcPr>
          <w:p w:rsidR="00C80C86" w:rsidRPr="00405801" w:rsidRDefault="00C80C86" w:rsidP="00363D04">
            <w:pPr>
              <w:pStyle w:val="a5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鬥陣聽故事三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Default="00C80C86" w:rsidP="00363D04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363D04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E61316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海洋教育【</w:t>
            </w:r>
            <w: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  <w:t>1</w:t>
            </w: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】</w:t>
            </w:r>
          </w:p>
          <w:p w:rsidR="00C80C86" w:rsidRPr="00405801" w:rsidRDefault="00C80C86" w:rsidP="00363D04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9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讀鐘表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◎人權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◎生涯發展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6-1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準備過新年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單元四快樂的一天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活力早餐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第三單元有你真好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活動三好友一籮筐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性別平等教育【</w:t>
            </w:r>
            <w:r w:rsidRPr="0057090B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 w:rsidP="00C34BE1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 xml:space="preserve"> </w:t>
            </w:r>
          </w:p>
        </w:tc>
      </w:tr>
      <w:tr w:rsidR="00C80C86" w:rsidRPr="00D717CA" w:rsidTr="00E02F54">
        <w:trPr>
          <w:cantSplit/>
          <w:trHeight w:val="617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1/4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1/8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1316">
            <w:pPr>
              <w:spacing w:afterLines="30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遊戲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第二單元遊戲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第八課兩人三腳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語文天地二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E61316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◎生涯發展教育</w:t>
            </w:r>
          </w:p>
        </w:tc>
        <w:tc>
          <w:tcPr>
            <w:tcW w:w="1417" w:type="dxa"/>
            <w:vAlign w:val="center"/>
          </w:tcPr>
          <w:p w:rsidR="00C80C86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囡仔歌、打馬膠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Header"/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9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讀鐘表</w:t>
            </w:r>
          </w:p>
          <w:p w:rsidR="00C80C86" w:rsidRPr="00405801" w:rsidRDefault="00C80C86" w:rsidP="00363D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◎環境教育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◎人權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  <w:p w:rsidR="00C80C86" w:rsidRPr="00405801" w:rsidRDefault="00C80C86" w:rsidP="00363D04">
            <w:pPr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405801">
              <w:rPr>
                <w:rFonts w:ascii="標楷體" w:eastAsia="標楷體" w:hAnsi="標楷體" w:cs="Arial Unicode MS" w:hint="eastAsia"/>
                <w:color w:val="000000"/>
                <w:sz w:val="18"/>
                <w:szCs w:val="18"/>
              </w:rPr>
              <w:t>◎生涯發展</w:t>
            </w:r>
            <w:r w:rsidRPr="00405801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教育</w:t>
            </w:r>
          </w:p>
        </w:tc>
        <w:tc>
          <w:tcPr>
            <w:tcW w:w="1681" w:type="dxa"/>
            <w:vAlign w:val="center"/>
          </w:tcPr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6-2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團圓年夜飯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單元四快樂的一天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平安回家去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第四單元入學前後的我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活動一生活大不同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 w:rsidP="00C34BE1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sz w:val="18"/>
                <w:szCs w:val="18"/>
              </w:rPr>
              <w:t>生命</w:t>
            </w:r>
          </w:p>
        </w:tc>
      </w:tr>
      <w:tr w:rsidR="00C80C86" w:rsidRPr="00D717CA" w:rsidTr="00E02F54">
        <w:trPr>
          <w:cantSplit/>
          <w:trHeight w:val="658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廿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1/11</w:t>
            </w:r>
          </w:p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1/15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F6996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次成績評量</w:t>
            </w:r>
          </w:p>
          <w:p w:rsidR="00C80C86" w:rsidRPr="00D717CA" w:rsidRDefault="00C80C86" w:rsidP="00DE4DE6">
            <w:pPr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C71BDF">
              <w:rPr>
                <w:rFonts w:ascii="標楷體" w:eastAsia="標楷體" w:hAnsi="標楷體" w:hint="eastAsia"/>
                <w:sz w:val="18"/>
                <w:szCs w:val="18"/>
              </w:rPr>
              <w:t>遊戲</w:t>
            </w:r>
          </w:p>
        </w:tc>
        <w:tc>
          <w:tcPr>
            <w:tcW w:w="1362" w:type="dxa"/>
          </w:tcPr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E61316">
              <w:rPr>
                <w:rFonts w:ascii="標楷體" w:eastAsia="標楷體" w:hAnsi="標楷體" w:hint="eastAsia"/>
                <w:sz w:val="18"/>
                <w:szCs w:val="18"/>
              </w:rPr>
              <w:t>語文天地二</w:t>
            </w:r>
          </w:p>
          <w:p w:rsidR="00C80C86" w:rsidRPr="00E61316" w:rsidRDefault="00C80C86" w:rsidP="00BA1A10">
            <w:pPr>
              <w:snapToGrid w:val="0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0C86" w:rsidRDefault="00C80C86" w:rsidP="00363D04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來唱節日的歌、快樂過新年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Default="00C80C86" w:rsidP="00363D04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20"/>
              <w:spacing w:line="240" w:lineRule="atLeast"/>
              <w:jc w:val="lef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21" w:type="dxa"/>
          </w:tcPr>
          <w:p w:rsidR="00C80C86" w:rsidRPr="00405801" w:rsidRDefault="00C80C86" w:rsidP="00363D04">
            <w:pPr>
              <w:pStyle w:val="NormalWeb"/>
              <w:spacing w:before="0" w:beforeAutospacing="0" w:after="0" w:afterAutospacing="0" w:line="300" w:lineRule="exac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pStyle w:val="NormalWeb"/>
              <w:spacing w:before="0" w:beforeAutospacing="0" w:after="0" w:afterAutospacing="0" w:line="30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加油小站二</w:t>
            </w:r>
          </w:p>
        </w:tc>
        <w:tc>
          <w:tcPr>
            <w:tcW w:w="1681" w:type="dxa"/>
            <w:vAlign w:val="center"/>
          </w:tcPr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/>
                <w:sz w:val="18"/>
                <w:szCs w:val="18"/>
              </w:rPr>
              <w:t xml:space="preserve">6-3 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快樂新年到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單元四快樂的一天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平安回家去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405801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交通安全小達人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405801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</w:tc>
        <w:tc>
          <w:tcPr>
            <w:tcW w:w="1620" w:type="dxa"/>
          </w:tcPr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第四單元入學前後的我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活動二能力新發現</w:t>
            </w:r>
          </w:p>
          <w:p w:rsidR="00C80C86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405801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Pr="00405801" w:rsidRDefault="00C80C86" w:rsidP="00363D04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41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BA1A10" w:rsidRDefault="00C80C86" w:rsidP="00E14AAB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A1A10">
              <w:rPr>
                <w:rFonts w:ascii="標楷體" w:eastAsia="標楷體" w:hAnsi="標楷體"/>
                <w:sz w:val="18"/>
                <w:szCs w:val="18"/>
              </w:rPr>
              <w:t xml:space="preserve"> </w:t>
            </w:r>
            <w:r w:rsidRPr="00BA1A10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BA1A1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交通安全</w:t>
            </w:r>
          </w:p>
        </w:tc>
      </w:tr>
      <w:tr w:rsidR="00C80C86" w:rsidRPr="00D717CA" w:rsidTr="00C34BE1">
        <w:trPr>
          <w:cantSplit/>
          <w:trHeight w:val="658"/>
        </w:trPr>
        <w:tc>
          <w:tcPr>
            <w:tcW w:w="360" w:type="dxa"/>
            <w:vAlign w:val="center"/>
          </w:tcPr>
          <w:p w:rsidR="00C80C86" w:rsidRPr="00D717CA" w:rsidRDefault="00C80C86" w:rsidP="002606E8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廿一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1/18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│</w:t>
            </w:r>
          </w:p>
          <w:p w:rsidR="00C80C86" w:rsidRPr="00D717CA" w:rsidRDefault="00C80C86" w:rsidP="0037067F">
            <w:pPr>
              <w:spacing w:line="38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18"/>
                <w:szCs w:val="18"/>
              </w:rPr>
              <w:t>1/20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F6996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1/20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  <w:p w:rsidR="00C80C86" w:rsidRPr="00D717CA" w:rsidRDefault="00C80C86" w:rsidP="00D717CA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21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-2/10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寒假</w:t>
            </w:r>
          </w:p>
        </w:tc>
        <w:tc>
          <w:tcPr>
            <w:tcW w:w="720" w:type="dxa"/>
            <w:textDirection w:val="tbRlV"/>
            <w:vAlign w:val="center"/>
          </w:tcPr>
          <w:p w:rsidR="00C80C86" w:rsidRPr="00C71BDF" w:rsidRDefault="00C80C86" w:rsidP="00543C1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62" w:type="dxa"/>
          </w:tcPr>
          <w:p w:rsidR="00C80C86" w:rsidRPr="00E61316" w:rsidRDefault="00C80C86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61316">
              <w:rPr>
                <w:rFonts w:ascii="標楷體" w:eastAsia="標楷體" w:hAnsi="標楷體" w:hint="eastAsia"/>
                <w:sz w:val="18"/>
                <w:szCs w:val="18"/>
              </w:rPr>
              <w:t>總複習</w:t>
            </w:r>
          </w:p>
        </w:tc>
        <w:tc>
          <w:tcPr>
            <w:tcW w:w="1417" w:type="dxa"/>
          </w:tcPr>
          <w:p w:rsidR="00C80C86" w:rsidRPr="00E02F54" w:rsidRDefault="00C80C86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02F54">
              <w:rPr>
                <w:rFonts w:ascii="標楷體" w:eastAsia="標楷體" w:hAnsi="標楷體" w:hint="eastAsia"/>
                <w:sz w:val="18"/>
                <w:szCs w:val="18"/>
              </w:rPr>
              <w:t>總複習</w:t>
            </w:r>
          </w:p>
        </w:tc>
        <w:tc>
          <w:tcPr>
            <w:tcW w:w="1721" w:type="dxa"/>
          </w:tcPr>
          <w:p w:rsidR="00C80C86" w:rsidRPr="00E02F54" w:rsidRDefault="00C80C86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02F54">
              <w:rPr>
                <w:rFonts w:ascii="標楷體" w:eastAsia="標楷體" w:hAnsi="標楷體" w:hint="eastAsia"/>
                <w:sz w:val="18"/>
                <w:szCs w:val="18"/>
              </w:rPr>
              <w:t>總複習</w:t>
            </w:r>
          </w:p>
        </w:tc>
        <w:tc>
          <w:tcPr>
            <w:tcW w:w="1681" w:type="dxa"/>
          </w:tcPr>
          <w:p w:rsidR="00C80C86" w:rsidRPr="00E02F54" w:rsidRDefault="00C80C86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02F54">
              <w:rPr>
                <w:rFonts w:ascii="標楷體" w:eastAsia="標楷體" w:hAnsi="標楷體" w:hint="eastAsia"/>
                <w:sz w:val="18"/>
                <w:szCs w:val="18"/>
              </w:rPr>
              <w:t>總複習</w:t>
            </w:r>
          </w:p>
        </w:tc>
        <w:tc>
          <w:tcPr>
            <w:tcW w:w="1559" w:type="dxa"/>
          </w:tcPr>
          <w:p w:rsidR="00C80C86" w:rsidRPr="00E02F54" w:rsidRDefault="00C80C86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02F54">
              <w:rPr>
                <w:rFonts w:ascii="標楷體" w:eastAsia="標楷體" w:hAnsi="標楷體" w:hint="eastAsia"/>
                <w:sz w:val="18"/>
                <w:szCs w:val="18"/>
              </w:rPr>
              <w:t>總複習</w:t>
            </w:r>
          </w:p>
        </w:tc>
        <w:tc>
          <w:tcPr>
            <w:tcW w:w="1620" w:type="dxa"/>
          </w:tcPr>
          <w:p w:rsidR="00C80C86" w:rsidRPr="00E02F54" w:rsidRDefault="00C80C86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02F54">
              <w:rPr>
                <w:rFonts w:ascii="標楷體" w:eastAsia="標楷體" w:hAnsi="標楷體" w:hint="eastAsia"/>
                <w:sz w:val="18"/>
                <w:szCs w:val="18"/>
              </w:rPr>
              <w:t>總複習</w:t>
            </w:r>
          </w:p>
        </w:tc>
        <w:tc>
          <w:tcPr>
            <w:tcW w:w="1641" w:type="dxa"/>
          </w:tcPr>
          <w:p w:rsidR="00C80C86" w:rsidRPr="00E02F54" w:rsidRDefault="00C80C86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02F54">
              <w:rPr>
                <w:rFonts w:ascii="標楷體" w:eastAsia="標楷體" w:hAnsi="標楷體" w:hint="eastAsia"/>
                <w:sz w:val="18"/>
                <w:szCs w:val="18"/>
              </w:rPr>
              <w:t>總複習</w:t>
            </w:r>
          </w:p>
        </w:tc>
      </w:tr>
    </w:tbl>
    <w:p w:rsidR="00C80C86" w:rsidRPr="00D717CA" w:rsidRDefault="00C80C86" w:rsidP="00F87BD7">
      <w:pPr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>上</w:t>
      </w:r>
      <w:r w:rsidRPr="00D717CA">
        <w:rPr>
          <w:rFonts w:ascii="標楷體" w:eastAsia="標楷體" w:hAnsi="標楷體" w:hint="eastAsia"/>
          <w:sz w:val="18"/>
          <w:szCs w:val="18"/>
        </w:rPr>
        <w:t>學期上課天數：</w:t>
      </w:r>
      <w:r w:rsidRPr="00D717CA">
        <w:rPr>
          <w:rFonts w:ascii="標楷體" w:eastAsia="標楷體" w:hAnsi="標楷體"/>
          <w:sz w:val="18"/>
          <w:szCs w:val="18"/>
        </w:rPr>
        <w:t>100</w:t>
      </w:r>
      <w:r w:rsidRPr="00D717CA">
        <w:rPr>
          <w:rFonts w:ascii="標楷體" w:eastAsia="標楷體" w:hAnsi="標楷體" w:hint="eastAsia"/>
          <w:sz w:val="18"/>
          <w:szCs w:val="18"/>
        </w:rPr>
        <w:t>天</w:t>
      </w:r>
    </w:p>
    <w:p w:rsidR="00C80C86" w:rsidRPr="00D717CA" w:rsidRDefault="00C80C86" w:rsidP="002C69B7">
      <w:pPr>
        <w:jc w:val="center"/>
        <w:rPr>
          <w:rFonts w:ascii="標楷體" w:eastAsia="標楷體" w:hAnsi="標楷體"/>
          <w:sz w:val="20"/>
          <w:szCs w:val="20"/>
          <w:u w:val="double"/>
        </w:rPr>
      </w:pPr>
      <w:r w:rsidRPr="00D717CA">
        <w:rPr>
          <w:rFonts w:ascii="標楷體" w:eastAsia="標楷體" w:hAnsi="標楷體"/>
          <w:sz w:val="20"/>
          <w:szCs w:val="20"/>
        </w:rPr>
        <w:br w:type="page"/>
      </w:r>
      <w:r w:rsidRPr="00D717CA">
        <w:rPr>
          <w:rFonts w:ascii="標楷體" w:eastAsia="標楷體" w:hAnsi="標楷體" w:hint="eastAsia"/>
          <w:sz w:val="20"/>
          <w:szCs w:val="20"/>
          <w:u w:val="double"/>
        </w:rPr>
        <w:t>基隆市</w:t>
      </w:r>
      <w:r w:rsidRPr="00D717CA">
        <w:rPr>
          <w:rFonts w:ascii="標楷體" w:eastAsia="標楷體" w:hAnsi="標楷體"/>
          <w:sz w:val="20"/>
          <w:szCs w:val="20"/>
          <w:u w:val="double"/>
        </w:rPr>
        <w:t xml:space="preserve"> </w:t>
      </w:r>
      <w:r w:rsidRPr="00D717CA">
        <w:rPr>
          <w:rFonts w:ascii="標楷體" w:eastAsia="標楷體" w:hAnsi="標楷體" w:hint="eastAsia"/>
          <w:sz w:val="20"/>
          <w:szCs w:val="20"/>
          <w:u w:val="double"/>
        </w:rPr>
        <w:t>信義區</w:t>
      </w:r>
      <w:r w:rsidRPr="00D717CA">
        <w:rPr>
          <w:rFonts w:ascii="標楷體" w:eastAsia="標楷體" w:hAnsi="標楷體"/>
          <w:sz w:val="20"/>
          <w:szCs w:val="20"/>
          <w:u w:val="double"/>
        </w:rPr>
        <w:t xml:space="preserve"> </w:t>
      </w:r>
      <w:r w:rsidRPr="00D717CA">
        <w:rPr>
          <w:rFonts w:ascii="標楷體" w:eastAsia="標楷體" w:hAnsi="標楷體" w:hint="eastAsia"/>
          <w:sz w:val="20"/>
          <w:szCs w:val="20"/>
          <w:u w:val="double"/>
        </w:rPr>
        <w:t>東信</w:t>
      </w:r>
      <w:r w:rsidRPr="00D717CA">
        <w:rPr>
          <w:rFonts w:ascii="標楷體" w:eastAsia="標楷體" w:hAnsi="標楷體"/>
          <w:sz w:val="20"/>
          <w:szCs w:val="20"/>
          <w:u w:val="double"/>
        </w:rPr>
        <w:t xml:space="preserve"> </w:t>
      </w:r>
      <w:r w:rsidRPr="00D717CA">
        <w:rPr>
          <w:rFonts w:ascii="標楷體" w:eastAsia="標楷體" w:hAnsi="標楷體" w:hint="eastAsia"/>
          <w:sz w:val="20"/>
          <w:szCs w:val="20"/>
          <w:u w:val="double"/>
        </w:rPr>
        <w:t>國民小學</w:t>
      </w:r>
      <w:r w:rsidRPr="00D717CA">
        <w:rPr>
          <w:rFonts w:ascii="標楷體" w:eastAsia="標楷體" w:hAnsi="標楷體"/>
          <w:sz w:val="20"/>
          <w:szCs w:val="20"/>
          <w:u w:val="double"/>
        </w:rPr>
        <w:t xml:space="preserve"> 10</w:t>
      </w:r>
      <w:r>
        <w:rPr>
          <w:rFonts w:ascii="標楷體" w:eastAsia="標楷體" w:hAnsi="標楷體"/>
          <w:sz w:val="20"/>
          <w:szCs w:val="20"/>
          <w:u w:val="double"/>
        </w:rPr>
        <w:t>4</w:t>
      </w:r>
      <w:r w:rsidRPr="00D717CA">
        <w:rPr>
          <w:rFonts w:ascii="標楷體" w:eastAsia="標楷體" w:hAnsi="標楷體" w:hint="eastAsia"/>
          <w:sz w:val="20"/>
          <w:szCs w:val="20"/>
          <w:u w:val="double"/>
        </w:rPr>
        <w:t>學年度</w:t>
      </w:r>
      <w:r w:rsidRPr="00D717CA">
        <w:rPr>
          <w:rFonts w:ascii="標楷體" w:eastAsia="標楷體" w:hAnsi="標楷體"/>
          <w:sz w:val="20"/>
          <w:szCs w:val="20"/>
          <w:u w:val="double"/>
        </w:rPr>
        <w:t xml:space="preserve"> </w:t>
      </w:r>
      <w:r w:rsidRPr="00D717CA">
        <w:rPr>
          <w:rFonts w:ascii="標楷體" w:eastAsia="標楷體" w:hAnsi="標楷體" w:hint="eastAsia"/>
          <w:sz w:val="20"/>
          <w:szCs w:val="20"/>
          <w:u w:val="double"/>
        </w:rPr>
        <w:t>一年級</w:t>
      </w:r>
      <w:r w:rsidRPr="00D717CA">
        <w:rPr>
          <w:rFonts w:ascii="標楷體" w:eastAsia="標楷體" w:hAnsi="標楷體"/>
          <w:sz w:val="20"/>
          <w:szCs w:val="20"/>
          <w:u w:val="double"/>
        </w:rPr>
        <w:t xml:space="preserve"> </w:t>
      </w:r>
      <w:r w:rsidRPr="00D717CA">
        <w:rPr>
          <w:rFonts w:ascii="標楷體" w:eastAsia="標楷體" w:hAnsi="標楷體" w:hint="eastAsia"/>
          <w:sz w:val="20"/>
          <w:szCs w:val="20"/>
          <w:u w:val="double"/>
        </w:rPr>
        <w:t>下學期「教學進度總表」</w:t>
      </w:r>
    </w:p>
    <w:tbl>
      <w:tblPr>
        <w:tblW w:w="146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60"/>
        <w:gridCol w:w="720"/>
        <w:gridCol w:w="1800"/>
        <w:gridCol w:w="664"/>
        <w:gridCol w:w="1559"/>
        <w:gridCol w:w="1560"/>
        <w:gridCol w:w="1559"/>
        <w:gridCol w:w="1559"/>
        <w:gridCol w:w="1559"/>
        <w:gridCol w:w="1560"/>
        <w:gridCol w:w="1756"/>
      </w:tblGrid>
      <w:tr w:rsidR="00C80C86" w:rsidRPr="00D717CA" w:rsidTr="006426A7">
        <w:trPr>
          <w:cantSplit/>
          <w:trHeight w:val="360"/>
          <w:tblHeader/>
        </w:trPr>
        <w:tc>
          <w:tcPr>
            <w:tcW w:w="360" w:type="dxa"/>
            <w:vMerge w:val="restart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週次</w:t>
            </w:r>
          </w:p>
        </w:tc>
        <w:tc>
          <w:tcPr>
            <w:tcW w:w="720" w:type="dxa"/>
            <w:vMerge w:val="restart"/>
            <w:vAlign w:val="center"/>
          </w:tcPr>
          <w:p w:rsidR="00C80C86" w:rsidRPr="00D717CA" w:rsidRDefault="00C80C86" w:rsidP="006426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</w:tc>
        <w:tc>
          <w:tcPr>
            <w:tcW w:w="1800" w:type="dxa"/>
            <w:vMerge w:val="restart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學校重</w:t>
            </w:r>
          </w:p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大行事</w:t>
            </w:r>
          </w:p>
        </w:tc>
        <w:tc>
          <w:tcPr>
            <w:tcW w:w="664" w:type="dxa"/>
            <w:vMerge w:val="restart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主題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語文</w:t>
            </w:r>
          </w:p>
        </w:tc>
        <w:tc>
          <w:tcPr>
            <w:tcW w:w="1559" w:type="dxa"/>
            <w:vMerge w:val="restart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  <w:tc>
          <w:tcPr>
            <w:tcW w:w="1559" w:type="dxa"/>
            <w:vMerge w:val="restart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  <w:tc>
          <w:tcPr>
            <w:tcW w:w="1559" w:type="dxa"/>
            <w:vMerge w:val="restart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健康與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體育</w:t>
            </w:r>
          </w:p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  <w:tc>
          <w:tcPr>
            <w:tcW w:w="1560" w:type="dxa"/>
            <w:vMerge w:val="restart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  <w:tc>
          <w:tcPr>
            <w:tcW w:w="1756" w:type="dxa"/>
            <w:vMerge w:val="restart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彈性課程</w:t>
            </w:r>
          </w:p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C80C86" w:rsidRPr="00D717CA" w:rsidTr="006426A7">
        <w:trPr>
          <w:cantSplit/>
          <w:trHeight w:val="360"/>
          <w:tblHeader/>
        </w:trPr>
        <w:tc>
          <w:tcPr>
            <w:tcW w:w="360" w:type="dxa"/>
            <w:vMerge/>
            <w:shd w:val="clear" w:color="auto" w:fill="D9D9D9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D9D9D9"/>
            <w:vAlign w:val="center"/>
          </w:tcPr>
          <w:p w:rsidR="00C80C86" w:rsidRPr="00D717CA" w:rsidRDefault="00C80C86" w:rsidP="006426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D9D9D9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vMerge/>
            <w:shd w:val="clear" w:color="auto" w:fill="D9D9D9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shd w:val="clear" w:color="auto" w:fill="D9D9D9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80C86" w:rsidRPr="00D717CA" w:rsidTr="006426A7">
        <w:trPr>
          <w:cantSplit/>
          <w:trHeight w:val="391"/>
          <w:tblHeader/>
        </w:trPr>
        <w:tc>
          <w:tcPr>
            <w:tcW w:w="360" w:type="dxa"/>
            <w:vMerge/>
            <w:shd w:val="clear" w:color="auto" w:fill="D9D9D9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D9D9D9"/>
            <w:vAlign w:val="center"/>
          </w:tcPr>
          <w:p w:rsidR="00C80C86" w:rsidRPr="00D717CA" w:rsidRDefault="00C80C86" w:rsidP="006426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D9D9D9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vMerge/>
            <w:shd w:val="clear" w:color="auto" w:fill="D9D9D9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  <w:tc>
          <w:tcPr>
            <w:tcW w:w="1560" w:type="dxa"/>
            <w:vAlign w:val="center"/>
          </w:tcPr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鄉土語文</w:t>
            </w:r>
          </w:p>
          <w:p w:rsidR="00C80C86" w:rsidRPr="00D717CA" w:rsidRDefault="00C80C86" w:rsidP="00BC11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  <w:tc>
          <w:tcPr>
            <w:tcW w:w="1559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D9D9D9"/>
          </w:tcPr>
          <w:p w:rsidR="00C80C86" w:rsidRPr="00D717CA" w:rsidRDefault="00C80C86" w:rsidP="00BC11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80C86" w:rsidRPr="00D717CA" w:rsidTr="00BA1A10">
        <w:trPr>
          <w:cantSplit/>
          <w:trHeight w:val="645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/</w:t>
            </w:r>
            <w:r>
              <w:rPr>
                <w:rFonts w:ascii="標楷體" w:eastAsia="標楷體" w:hAnsi="標楷體"/>
                <w:sz w:val="20"/>
                <w:szCs w:val="20"/>
              </w:rPr>
              <w:t>15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4528E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/</w:t>
            </w:r>
            <w:r>
              <w:rPr>
                <w:rFonts w:ascii="標楷體" w:eastAsia="標楷體" w:hAnsi="標楷體"/>
                <w:sz w:val="20"/>
                <w:szCs w:val="20"/>
              </w:rPr>
              <w:t>19</w:t>
            </w:r>
          </w:p>
        </w:tc>
        <w:tc>
          <w:tcPr>
            <w:tcW w:w="1800" w:type="dxa"/>
            <w:vAlign w:val="center"/>
          </w:tcPr>
          <w:p w:rsidR="00C80C86" w:rsidRDefault="00C80C86" w:rsidP="008A0B75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z w:val="18"/>
                <w:szCs w:val="18"/>
              </w:rPr>
              <w:t>15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 xml:space="preserve"> 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開學、註冊並正式上課</w:t>
            </w:r>
          </w:p>
          <w:p w:rsidR="00C80C86" w:rsidRPr="005B4E93" w:rsidRDefault="00C80C86" w:rsidP="008A0B75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班親會</w:t>
            </w:r>
          </w:p>
          <w:p w:rsidR="00C80C86" w:rsidRPr="00D717CA" w:rsidRDefault="00C80C86" w:rsidP="008A0B75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B4E93">
              <w:rPr>
                <w:rFonts w:ascii="標楷體" w:eastAsia="標楷體" w:hAnsi="標楷體"/>
                <w:sz w:val="18"/>
                <w:szCs w:val="18"/>
              </w:rPr>
              <w:t>2/12(</w:t>
            </w:r>
            <w:r w:rsidRPr="005B4E93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  <w:r w:rsidRPr="005B4E93">
              <w:rPr>
                <w:rFonts w:ascii="標楷體" w:eastAsia="標楷體" w:hAnsi="標楷體"/>
                <w:sz w:val="18"/>
                <w:szCs w:val="18"/>
              </w:rPr>
              <w:t>)</w:t>
            </w:r>
            <w:r w:rsidRPr="005B4E93">
              <w:rPr>
                <w:rFonts w:ascii="標楷體" w:eastAsia="標楷體" w:hAnsi="標楷體" w:hint="eastAsia"/>
                <w:sz w:val="18"/>
                <w:szCs w:val="18"/>
              </w:rPr>
              <w:t>農曆初五彈性放假，</w:t>
            </w:r>
            <w:r w:rsidRPr="005B4E93">
              <w:rPr>
                <w:rFonts w:ascii="標楷體" w:eastAsia="標楷體" w:hAnsi="標楷體"/>
                <w:sz w:val="18"/>
                <w:szCs w:val="18"/>
              </w:rPr>
              <w:t>2/20(</w:t>
            </w:r>
            <w:r w:rsidRPr="005B4E93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  <w:r w:rsidRPr="005B4E93">
              <w:rPr>
                <w:rFonts w:ascii="標楷體" w:eastAsia="標楷體" w:hAnsi="標楷體"/>
                <w:sz w:val="18"/>
                <w:szCs w:val="18"/>
              </w:rPr>
              <w:t>)</w:t>
            </w:r>
            <w:r w:rsidRPr="005B4E93">
              <w:rPr>
                <w:rFonts w:ascii="標楷體" w:eastAsia="標楷體" w:hAnsi="標楷體" w:hint="eastAsia"/>
                <w:sz w:val="18"/>
                <w:szCs w:val="18"/>
              </w:rPr>
              <w:t>補行上課</w:t>
            </w: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春天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第一單元春天</w:t>
            </w:r>
          </w:p>
          <w:p w:rsidR="00C80C86" w:rsidRPr="00D37700" w:rsidRDefault="00C80C86" w:rsidP="00D37700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課春天來了</w:t>
            </w:r>
          </w:p>
          <w:p w:rsidR="00C80C86" w:rsidRPr="00D37700" w:rsidRDefault="00C80C86" w:rsidP="00D37700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海洋教育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【</w:t>
            </w:r>
            <w:r w:rsidRPr="00C6780D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一、阿妹仔真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古錐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</w:p>
          <w:p w:rsidR="00C80C86" w:rsidRPr="00D37700" w:rsidRDefault="00C80C86" w:rsidP="00D37700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數到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50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1-1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方便的交通工具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單元一我是身體的好主人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誰最重要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第一單元做好該做的事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活動一我該做的事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  <w:p w:rsidR="00C80C86" w:rsidRPr="00D37700" w:rsidRDefault="00C80C86" w:rsidP="00D37700">
            <w:pPr>
              <w:spacing w:before="40" w:after="40"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生涯</w:t>
            </w:r>
          </w:p>
        </w:tc>
      </w:tr>
      <w:tr w:rsidR="00C80C86" w:rsidRPr="00D717CA" w:rsidTr="00BA1A10">
        <w:trPr>
          <w:cantSplit/>
          <w:trHeight w:val="645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2/2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2/2</w:t>
            </w:r>
            <w:r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春天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第一單元春天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第二課：春天的雨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海洋教育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【</w:t>
            </w:r>
            <w:r w:rsidRPr="00C6780D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一、阿妹仔真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古錐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數到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50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1-1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方便的交通工具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165D2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防災教育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單元一我是身體的好主人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誰最重要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第一單元做好該做的事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活動一我該做的事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BA1A10">
        <w:trPr>
          <w:cantSplit/>
          <w:trHeight w:val="589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/2</w:t>
            </w:r>
            <w:r>
              <w:rPr>
                <w:rFonts w:ascii="標楷體" w:eastAsia="標楷體" w:hAnsi="標楷體"/>
                <w:sz w:val="20"/>
                <w:szCs w:val="20"/>
              </w:rPr>
              <w:t>9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4528E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3/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4010F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4010F">
              <w:rPr>
                <w:rFonts w:ascii="標楷體" w:eastAsia="標楷體" w:hAnsi="標楷體"/>
                <w:sz w:val="18"/>
                <w:szCs w:val="18"/>
              </w:rPr>
              <w:t>2/28(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日</w:t>
            </w:r>
            <w:r w:rsidRPr="0084010F">
              <w:rPr>
                <w:rFonts w:ascii="標楷體" w:eastAsia="標楷體" w:hAnsi="標楷體"/>
                <w:sz w:val="18"/>
                <w:szCs w:val="18"/>
              </w:rPr>
              <w:t>)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二二八和平紀念日，</w:t>
            </w:r>
            <w:r w:rsidRPr="0084010F">
              <w:rPr>
                <w:rFonts w:ascii="標楷體" w:eastAsia="標楷體" w:hAnsi="標楷體"/>
                <w:sz w:val="18"/>
                <w:szCs w:val="18"/>
              </w:rPr>
              <w:t>2/29(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r w:rsidRPr="0084010F">
              <w:rPr>
                <w:rFonts w:ascii="標楷體" w:eastAsia="標楷體" w:hAnsi="標楷體"/>
                <w:sz w:val="18"/>
                <w:szCs w:val="18"/>
              </w:rPr>
              <w:t>)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補假一日</w:t>
            </w: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春天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第一單元春天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第三課：去郊遊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一、阿妹仔真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古錐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18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以內的加法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1-2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神奇的交通工具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 xml:space="preserve">(6) 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sz w:val="18"/>
                <w:szCs w:val="18"/>
              </w:rPr>
              <w:t>◎交通安全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單元一我是身體的好主人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我喜歡自己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第一單元做好該做的事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活動一我該做的事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活動二我來試試看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 w:rsidP="00E935F9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情緒</w:t>
            </w:r>
          </w:p>
        </w:tc>
      </w:tr>
      <w:tr w:rsidR="00C80C86" w:rsidRPr="00D717CA" w:rsidTr="00BA1A10">
        <w:trPr>
          <w:cantSplit/>
          <w:trHeight w:val="603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3/</w:t>
            </w:r>
            <w:r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3/1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春天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第一單元春天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第四課：小花園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二、洗身軀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18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以內的加法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2-1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大樹小花我來了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環境教育【</w:t>
            </w:r>
            <w:r w:rsidRPr="0057090B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單元一我是身體的好主人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我喜歡自己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第一單元做好該做的事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活動二我來試試看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BA1A10">
        <w:trPr>
          <w:cantSplit/>
          <w:trHeight w:val="659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3/1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4528E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3/</w:t>
            </w:r>
            <w:r>
              <w:rPr>
                <w:rFonts w:ascii="標楷體" w:eastAsia="標楷體" w:hAnsi="標楷體"/>
                <w:sz w:val="20"/>
                <w:szCs w:val="20"/>
              </w:rPr>
              <w:t>18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春天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語文天地一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二、洗身軀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3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長度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◎人權教育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2-2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大樹小花誰的家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環境教育【</w:t>
            </w:r>
            <w:r w:rsidRPr="0057090B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單元一我是身體的好主人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身體的感覺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第一單元做好該做的事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活動二我來試試看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 w:rsidP="00386C8E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情緒</w:t>
            </w:r>
          </w:p>
        </w:tc>
      </w:tr>
      <w:tr w:rsidR="00C80C86" w:rsidRPr="00D717CA" w:rsidTr="00BA1A10">
        <w:trPr>
          <w:cantSplit/>
          <w:trHeight w:val="831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3/2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3/2</w:t>
            </w: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</w:tc>
        <w:tc>
          <w:tcPr>
            <w:tcW w:w="1800" w:type="dxa"/>
            <w:vAlign w:val="center"/>
          </w:tcPr>
          <w:p w:rsidR="00C80C86" w:rsidRPr="008A0B75" w:rsidRDefault="00C80C86" w:rsidP="0084010F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第一次成績評量</w:t>
            </w: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大自然</w:t>
            </w:r>
          </w:p>
        </w:tc>
        <w:tc>
          <w:tcPr>
            <w:tcW w:w="1559" w:type="dxa"/>
          </w:tcPr>
          <w:p w:rsidR="00C80C86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第二單元大自然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第五課：彩虹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海洋教育【</w:t>
            </w:r>
            <w:r w:rsidRPr="00C6780D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二、洗身軀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4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18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以內的減法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2-2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大樹小花誰的家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單元一我是身體的好主人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我會保護自己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第二單元戶外的天地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活動一校園新發現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學補救教學【</w:t>
            </w:r>
            <w:r w:rsidRPr="00E14AAB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跳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繩教學【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生命</w:t>
            </w:r>
          </w:p>
        </w:tc>
      </w:tr>
      <w:tr w:rsidR="00C80C86" w:rsidRPr="00D717CA" w:rsidTr="00BA1A10">
        <w:trPr>
          <w:cantSplit/>
          <w:trHeight w:val="707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3/</w:t>
            </w:r>
            <w:r>
              <w:rPr>
                <w:rFonts w:ascii="標楷體" w:eastAsia="標楷體" w:hAnsi="標楷體"/>
                <w:sz w:val="20"/>
                <w:szCs w:val="20"/>
              </w:rPr>
              <w:t>28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4528E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4/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大自然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第二單元大自然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第六課：山中音樂會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鬥陣聽故事一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4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18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以內的減法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2-3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大樹小花我愛你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單元二身體魔法師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身體變變變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性別平等教育【</w:t>
            </w:r>
            <w:r w:rsidRPr="0057090B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第二單元戶外的天地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活動一校園新發現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情緒</w:t>
            </w: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人權</w:t>
            </w: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生涯</w:t>
            </w:r>
          </w:p>
        </w:tc>
      </w:tr>
      <w:tr w:rsidR="00C80C86" w:rsidRPr="00D717CA" w:rsidTr="00BA1A10">
        <w:trPr>
          <w:cantSplit/>
          <w:trHeight w:val="707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4/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4/</w:t>
            </w:r>
            <w:r>
              <w:rPr>
                <w:rFonts w:ascii="標楷體" w:eastAsia="標楷體" w:hAnsi="標楷體"/>
                <w:sz w:val="20"/>
                <w:szCs w:val="20"/>
              </w:rPr>
              <w:t>8</w:t>
            </w:r>
          </w:p>
        </w:tc>
        <w:tc>
          <w:tcPr>
            <w:tcW w:w="1800" w:type="dxa"/>
            <w:vAlign w:val="center"/>
          </w:tcPr>
          <w:p w:rsidR="00C80C86" w:rsidRPr="0084010F" w:rsidRDefault="00C80C86" w:rsidP="0084010F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84010F">
              <w:rPr>
                <w:rFonts w:ascii="標楷體" w:eastAsia="標楷體" w:hAnsi="標楷體"/>
                <w:sz w:val="18"/>
                <w:szCs w:val="18"/>
              </w:rPr>
              <w:t>4/4(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r w:rsidRPr="0084010F">
              <w:rPr>
                <w:rFonts w:ascii="標楷體" w:eastAsia="標楷體" w:hAnsi="標楷體"/>
                <w:sz w:val="18"/>
                <w:szCs w:val="18"/>
              </w:rPr>
              <w:t>)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兒童節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放假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日</w:t>
            </w:r>
          </w:p>
          <w:p w:rsidR="00C80C86" w:rsidRPr="00D717CA" w:rsidRDefault="00C80C86" w:rsidP="0084010F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4010F">
              <w:rPr>
                <w:rFonts w:ascii="標楷體" w:eastAsia="標楷體" w:hAnsi="標楷體"/>
                <w:sz w:val="18"/>
                <w:szCs w:val="18"/>
              </w:rPr>
              <w:t>4/5(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  <w:r w:rsidRPr="0084010F">
              <w:rPr>
                <w:rFonts w:ascii="標楷體" w:eastAsia="標楷體" w:hAnsi="標楷體"/>
                <w:sz w:val="18"/>
                <w:szCs w:val="18"/>
              </w:rPr>
              <w:t>)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清明節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放假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日</w:t>
            </w: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大自然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第二單元大自然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第七課：看海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海洋教育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【</w:t>
            </w:r>
            <w:r w:rsidRPr="00C6780D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三、西瓜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5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圖形和形體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3-1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我的玩具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性別平等教育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 xml:space="preserve"> 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家政教育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單元二身體魔法師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身體變變變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性別平等教育【</w:t>
            </w:r>
            <w:r w:rsidRPr="0057090B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57090B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第二單元戶外的天地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 xml:space="preserve"> 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親親大自然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BA1A10">
        <w:trPr>
          <w:cantSplit/>
          <w:trHeight w:val="645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4/</w:t>
            </w:r>
            <w:r>
              <w:rPr>
                <w:rFonts w:ascii="標楷體" w:eastAsia="標楷體" w:hAnsi="標楷體"/>
                <w:sz w:val="20"/>
                <w:szCs w:val="20"/>
              </w:rPr>
              <w:t>11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4/1</w:t>
            </w: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大自然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第二單元大自然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第八課：大自然是一本書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三、西瓜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5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圖形和形體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3-1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我的玩具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家政教育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單元二身體魔法師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肢體語言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7974E2">
              <w:rPr>
                <w:rFonts w:ascii="標楷體" w:eastAsia="標楷體" w:hAnsi="標楷體" w:hint="eastAsia"/>
                <w:sz w:val="18"/>
                <w:szCs w:val="18"/>
              </w:rPr>
              <w:t>性別平等教育【</w:t>
            </w:r>
            <w:r w:rsidRPr="007974E2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7974E2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第二單元戶外的天地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活動二親親大自然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情緒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心理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健康促進</w:t>
            </w:r>
          </w:p>
        </w:tc>
      </w:tr>
      <w:tr w:rsidR="00C80C86" w:rsidRPr="00D717CA" w:rsidTr="00BA1A10">
        <w:trPr>
          <w:cantSplit/>
          <w:trHeight w:val="423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4/</w:t>
            </w:r>
            <w:r>
              <w:rPr>
                <w:rFonts w:ascii="標楷體" w:eastAsia="標楷體" w:hAnsi="標楷體"/>
                <w:sz w:val="20"/>
                <w:szCs w:val="20"/>
              </w:rPr>
              <w:t>18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4/2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大自然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語文天地二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三、西瓜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加油小站一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3-2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動手動腦做玩具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人權教育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家政教育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單元三健康有一套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生病了該怎麼辦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做個好病人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第二單元戶外的天地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活動二親親大自然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BA1A10">
        <w:trPr>
          <w:cantSplit/>
          <w:trHeight w:val="767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4/2</w:t>
            </w: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4528E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/</w:t>
            </w:r>
            <w:r>
              <w:rPr>
                <w:rFonts w:ascii="標楷體" w:eastAsia="標楷體" w:hAnsi="標楷體"/>
                <w:sz w:val="20"/>
                <w:szCs w:val="20"/>
              </w:rPr>
              <w:t>29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第三單元生活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第九課：公園裡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◎人權教育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四、阿婆買菜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6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幾月幾日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3-3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玩具的家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人權教育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家政教育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單元三健康有一套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做個好病人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第二單元戶外的天地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活動二親親大自然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環境教育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自我認同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家庭</w:t>
            </w:r>
          </w:p>
        </w:tc>
      </w:tr>
      <w:tr w:rsidR="00C80C86" w:rsidRPr="00D717CA" w:rsidTr="00BA1A10">
        <w:trPr>
          <w:cantSplit/>
          <w:trHeight w:val="798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5/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5/</w:t>
            </w:r>
            <w:r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C80C86" w:rsidRPr="008A6720" w:rsidRDefault="00C80C86" w:rsidP="0084010F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第二次成績評量</w:t>
            </w: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第三單元生活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第十課：排隊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◎人權教育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四、阿婆買菜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6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幾月幾日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4-1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我們一家人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家政教育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生涯教育</w:t>
            </w:r>
          </w:p>
          <w:p w:rsidR="00C80C86" w:rsidRDefault="00C80C86" w:rsidP="00220ADA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家暴防治教育【</w:t>
            </w:r>
            <w:r w:rsidRPr="00220AD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Pr="00D37700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單元三健康有一套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如何不生病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營養的每一天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第三單元相處的時刻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活動一我喜歡這樣的你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FB0333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二公約宣導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BA1A10">
        <w:trPr>
          <w:cantSplit/>
          <w:trHeight w:val="1140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5/</w:t>
            </w:r>
            <w:r>
              <w:rPr>
                <w:rFonts w:ascii="標楷體" w:eastAsia="標楷體" w:hAnsi="標楷體"/>
                <w:sz w:val="20"/>
                <w:szCs w:val="20"/>
              </w:rPr>
              <w:t>9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5/1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第三單元生活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第十一課：做家事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◎人權教育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四、阿婆買菜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7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數到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4-2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我愛我的家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 xml:space="preserve"> 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D1EF1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生涯教育</w:t>
            </w:r>
          </w:p>
          <w:p w:rsidR="00C80C86" w:rsidRPr="00220ADA" w:rsidRDefault="00C80C86" w:rsidP="00220ADA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家庭教育【</w:t>
            </w:r>
            <w:r w:rsidRPr="00220AD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Default="00C80C86" w:rsidP="00220ADA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家暴防治教育【</w:t>
            </w:r>
            <w:r w:rsidRPr="00220AD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220ADA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8D1EF1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單元三健康有一套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營養的每一天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家政教育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第三單元相處的時刻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活動一我喜歡這樣的你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 xml:space="preserve"> 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主動出擊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 w:rsidP="00386C8E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自我認同</w:t>
            </w:r>
          </w:p>
        </w:tc>
      </w:tr>
      <w:tr w:rsidR="00C80C86" w:rsidRPr="00D717CA" w:rsidTr="00BA1A10">
        <w:trPr>
          <w:cantSplit/>
          <w:trHeight w:val="638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5/1</w:t>
            </w:r>
            <w:r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5/2</w:t>
            </w:r>
            <w:r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02F54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第三單元生活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第十二課：生日卡片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◎人權教育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鬥陣聽故事二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7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數到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5-1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五月五過端午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單元四玩球樂趣多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百發百中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第三單元相處的時刻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活動二主動出擊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C67DD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性侵害防治教育</w:t>
            </w:r>
            <w:r w:rsidRPr="00220ADA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【</w:t>
            </w:r>
            <w:r w:rsidRPr="00220ADA"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  <w:t>1</w:t>
            </w:r>
            <w:r w:rsidRPr="00220ADA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】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BA1A10">
        <w:trPr>
          <w:cantSplit/>
          <w:trHeight w:val="638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5/2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5/2</w:t>
            </w:r>
            <w:r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0B17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語文天地三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五、數字歌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7</w:t>
            </w:r>
          </w:p>
          <w:p w:rsidR="00C80C86" w:rsidRPr="00D37700" w:rsidRDefault="00C80C86" w:rsidP="00D37700">
            <w:pPr>
              <w:autoSpaceDE w:val="0"/>
              <w:autoSpaceDN w:val="0"/>
              <w:adjustRightInd w:val="0"/>
              <w:ind w:left="25" w:right="25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  <w:lang w:val="zh-TW"/>
              </w:rPr>
              <w:t>數到</w:t>
            </w:r>
            <w:r w:rsidRPr="00D37700">
              <w:rPr>
                <w:rFonts w:ascii="標楷體" w:eastAsia="標楷體" w:hAnsi="標楷體"/>
                <w:sz w:val="18"/>
                <w:szCs w:val="18"/>
                <w:lang w:val="zh-TW"/>
              </w:rPr>
              <w:t>100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5-1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五月五過端午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單元四玩球樂趣多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拍球樂無窮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第三單元相處的時刻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活動二主動出擊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Default="00C80C86" w:rsidP="008C67DD">
            <w:pPr>
              <w:spacing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8C67DD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220ADA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性侵害防治教育【</w:t>
            </w:r>
            <w:r w:rsidRPr="00220ADA"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  <w:t>1</w:t>
            </w:r>
            <w:r w:rsidRPr="00220ADA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】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自我認同</w:t>
            </w: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心理健康促進</w:t>
            </w:r>
          </w:p>
        </w:tc>
      </w:tr>
      <w:tr w:rsidR="00C80C86" w:rsidRPr="00D717CA" w:rsidTr="00BA1A10">
        <w:trPr>
          <w:cantSplit/>
          <w:trHeight w:val="892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717CA">
              <w:rPr>
                <w:rFonts w:ascii="標楷體" w:eastAsia="標楷體" w:hAnsi="標楷體"/>
                <w:sz w:val="20"/>
                <w:szCs w:val="20"/>
              </w:rPr>
              <w:t>/</w:t>
            </w:r>
            <w:r>
              <w:rPr>
                <w:rFonts w:ascii="標楷體" w:eastAsia="標楷體" w:hAnsi="標楷體"/>
                <w:sz w:val="20"/>
                <w:szCs w:val="20"/>
              </w:rPr>
              <w:t>30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6/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0B17">
              <w:rPr>
                <w:rFonts w:ascii="標楷體" w:eastAsia="標楷體" w:hAnsi="標楷體" w:hint="eastAsia"/>
                <w:sz w:val="20"/>
                <w:szCs w:val="20"/>
              </w:rPr>
              <w:t>我喜歡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第四單元我喜歡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第十三課：畫畫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◎人權教育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五、數字歌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8</w:t>
            </w:r>
          </w:p>
          <w:p w:rsidR="00C80C86" w:rsidRPr="00D37700" w:rsidRDefault="00C80C86" w:rsidP="00D37700">
            <w:pPr>
              <w:autoSpaceDE w:val="0"/>
              <w:autoSpaceDN w:val="0"/>
              <w:adjustRightInd w:val="0"/>
              <w:ind w:left="25" w:right="25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  <w:lang w:val="zh-TW"/>
              </w:rPr>
              <w:t>二位數的加減</w:t>
            </w:r>
          </w:p>
          <w:p w:rsidR="00C80C86" w:rsidRPr="00D37700" w:rsidRDefault="00C80C86" w:rsidP="00D37700">
            <w:pPr>
              <w:autoSpaceDE w:val="0"/>
              <w:autoSpaceDN w:val="0"/>
              <w:adjustRightInd w:val="0"/>
              <w:ind w:left="25" w:right="25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autoSpaceDE w:val="0"/>
              <w:autoSpaceDN w:val="0"/>
              <w:adjustRightInd w:val="0"/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5-2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健康過一夏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單元四玩球樂趣多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拍球樂無窮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第四單元安全一點靈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活動一小心！別受傷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BA1A10">
        <w:trPr>
          <w:cantSplit/>
          <w:trHeight w:val="896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6/</w:t>
            </w:r>
            <w:r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6/1</w:t>
            </w:r>
            <w:r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84010F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4010F">
              <w:rPr>
                <w:rFonts w:ascii="標楷體" w:eastAsia="標楷體" w:hAnsi="標楷體"/>
                <w:sz w:val="18"/>
                <w:szCs w:val="18"/>
              </w:rPr>
              <w:t>6/9(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  <w:r w:rsidRPr="0084010F">
              <w:rPr>
                <w:rFonts w:ascii="標楷體" w:eastAsia="標楷體" w:hAnsi="標楷體"/>
                <w:sz w:val="18"/>
                <w:szCs w:val="18"/>
              </w:rPr>
              <w:t>)</w:t>
            </w: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端午節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放假</w:t>
            </w:r>
            <w:r w:rsidRPr="00D717CA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717CA">
              <w:rPr>
                <w:rFonts w:ascii="標楷體" w:eastAsia="標楷體" w:hAnsi="標楷體" w:hint="eastAsia"/>
                <w:sz w:val="18"/>
                <w:szCs w:val="18"/>
              </w:rPr>
              <w:t>日</w:t>
            </w: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0B17">
              <w:rPr>
                <w:rFonts w:ascii="標楷體" w:eastAsia="標楷體" w:hAnsi="標楷體" w:hint="eastAsia"/>
                <w:sz w:val="20"/>
                <w:szCs w:val="20"/>
              </w:rPr>
              <w:t>我喜歡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第四單元我喜歡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第十四課：捏陶樂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◎人權教育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五、數字歌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8</w:t>
            </w:r>
          </w:p>
          <w:p w:rsidR="00C80C86" w:rsidRPr="00D37700" w:rsidRDefault="00C80C86" w:rsidP="00D37700">
            <w:pPr>
              <w:autoSpaceDE w:val="0"/>
              <w:autoSpaceDN w:val="0"/>
              <w:adjustRightInd w:val="0"/>
              <w:ind w:left="25" w:right="25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  <w:lang w:val="zh-TW"/>
              </w:rPr>
              <w:t>二位數的加減</w:t>
            </w:r>
          </w:p>
          <w:p w:rsidR="00C80C86" w:rsidRPr="00D37700" w:rsidRDefault="00C80C86" w:rsidP="00D37700">
            <w:pPr>
              <w:autoSpaceDE w:val="0"/>
              <w:autoSpaceDN w:val="0"/>
              <w:adjustRightInd w:val="0"/>
              <w:ind w:left="25" w:right="25"/>
              <w:rPr>
                <w:rFonts w:ascii="標楷體" w:eastAsia="標楷體" w:hAnsi="標楷體"/>
                <w:sz w:val="18"/>
                <w:szCs w:val="18"/>
                <w:lang w:val="zh-TW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Pr="00D37700" w:rsidRDefault="00C80C86" w:rsidP="00D37700">
            <w:pPr>
              <w:autoSpaceDE w:val="0"/>
              <w:autoSpaceDN w:val="0"/>
              <w:adjustRightInd w:val="0"/>
              <w:ind w:left="25" w:right="25"/>
              <w:rPr>
                <w:rFonts w:ascii="標楷體" w:eastAsia="標楷體" w:hAnsi="標楷體" w:cs="Arial Unicode MS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◎家政教育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6-1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到戶外活動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E935F9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國防教育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單元四玩球樂趣多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踢踢樂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第四單元安全一點靈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活動一小心！別受傷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自我認同</w:t>
            </w: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家庭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BA1A10">
        <w:trPr>
          <w:cantSplit/>
          <w:trHeight w:val="617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6/</w:t>
            </w:r>
            <w:r>
              <w:rPr>
                <w:rFonts w:ascii="標楷體" w:eastAsia="標楷體" w:hAnsi="標楷體"/>
                <w:sz w:val="20"/>
                <w:szCs w:val="20"/>
              </w:rPr>
              <w:t>13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6/1</w:t>
            </w:r>
            <w:r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0B17">
              <w:rPr>
                <w:rFonts w:ascii="標楷體" w:eastAsia="標楷體" w:hAnsi="標楷體" w:hint="eastAsia"/>
                <w:sz w:val="20"/>
                <w:szCs w:val="20"/>
              </w:rPr>
              <w:t>我喜歡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第四單元我喜歡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第十五課：追風小飛俠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◎人權教育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鬥陣聽故事三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◎性別平等教育◎環境教育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autoSpaceDE w:val="0"/>
              <w:autoSpaceDN w:val="0"/>
              <w:adjustRightInd w:val="0"/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9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做紀錄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6-2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涼快好方法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海洋教育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【</w:t>
            </w:r>
            <w:r w:rsidRPr="00C6780D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單元四玩球樂趣多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踢踢樂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第四單元安全一點靈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活動二安全有妙方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跳繩教學【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人權</w:t>
            </w: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生涯</w:t>
            </w: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法治</w:t>
            </w:r>
          </w:p>
        </w:tc>
      </w:tr>
      <w:tr w:rsidR="00C80C86" w:rsidRPr="00D717CA" w:rsidTr="00BA1A10">
        <w:trPr>
          <w:cantSplit/>
          <w:trHeight w:val="617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6/</w:t>
            </w:r>
            <w:r>
              <w:rPr>
                <w:rFonts w:ascii="標楷體" w:eastAsia="標楷體" w:hAnsi="標楷體"/>
                <w:sz w:val="20"/>
                <w:szCs w:val="20"/>
              </w:rPr>
              <w:t>20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6/2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1800" w:type="dxa"/>
            <w:vAlign w:val="center"/>
          </w:tcPr>
          <w:p w:rsidR="00C80C86" w:rsidRPr="00E628B1" w:rsidRDefault="00C80C86" w:rsidP="00E628B1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84010F">
              <w:rPr>
                <w:rFonts w:ascii="標楷體" w:eastAsia="標楷體" w:hAnsi="標楷體" w:hint="eastAsia"/>
                <w:sz w:val="18"/>
                <w:szCs w:val="18"/>
              </w:rPr>
              <w:t>第三次成績評量</w:t>
            </w: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0B17">
              <w:rPr>
                <w:rFonts w:ascii="標楷體" w:eastAsia="標楷體" w:hAnsi="標楷體" w:hint="eastAsia"/>
                <w:sz w:val="20"/>
                <w:szCs w:val="20"/>
              </w:rPr>
              <w:t>我喜歡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第四單元我喜歡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第十六課：跳舞◎人權教育</w:t>
            </w: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◎生涯發展教育</w:t>
            </w:r>
          </w:p>
        </w:tc>
        <w:tc>
          <w:tcPr>
            <w:tcW w:w="1560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囡仔歌、火金蛄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autoSpaceDE w:val="0"/>
              <w:autoSpaceDN w:val="0"/>
              <w:adjustRightInd w:val="0"/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9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做紀錄</w:t>
            </w:r>
          </w:p>
          <w:p w:rsidR="00C80C86" w:rsidRPr="00D37700" w:rsidRDefault="00C80C86" w:rsidP="00D37700">
            <w:pPr>
              <w:ind w:left="25" w:right="25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6-2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涼快好方法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海洋教育【</w:t>
            </w:r>
            <w:r w:rsidRPr="00C6780D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C6780D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單元五安全遊樂、健康生活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遊樂設備小專家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安全遊樂園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第四單元安全一點靈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活動二安全有妙方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bCs/>
                <w:snapToGrid w:val="0"/>
                <w:kern w:val="0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F04708">
              <w:rPr>
                <w:rFonts w:ascii="標楷體" w:eastAsia="標楷體" w:hAnsi="標楷體" w:hint="eastAsia"/>
                <w:sz w:val="18"/>
                <w:szCs w:val="18"/>
              </w:rPr>
              <w:t>性侵害防治教育【</w:t>
            </w:r>
            <w:r w:rsidRPr="00F04708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F04708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</w:tc>
        <w:tc>
          <w:tcPr>
            <w:tcW w:w="1756" w:type="dxa"/>
          </w:tcPr>
          <w:p w:rsidR="00C80C86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英語教學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數學補救教學【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閱讀教學【</w:t>
            </w:r>
            <w:r w:rsidRPr="00E14AAB">
              <w:rPr>
                <w:rFonts w:ascii="標楷體" w:eastAsia="標楷體" w:hAnsi="標楷體"/>
                <w:color w:val="000000"/>
                <w:sz w:val="18"/>
                <w:szCs w:val="18"/>
              </w:rPr>
              <w:t>1</w:t>
            </w:r>
            <w:r w:rsidRPr="00E14AAB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】</w:t>
            </w:r>
          </w:p>
          <w:p w:rsidR="00C80C86" w:rsidRPr="00E14AAB" w:rsidRDefault="00C80C86">
            <w:pPr>
              <w:snapToGrid w:val="0"/>
              <w:ind w:left="57" w:right="57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自我認同</w:t>
            </w:r>
            <w:r w:rsidRPr="00E14AAB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E14AAB">
              <w:rPr>
                <w:rFonts w:ascii="標楷體" w:eastAsia="標楷體" w:hAnsi="標楷體" w:hint="eastAsia"/>
                <w:sz w:val="18"/>
                <w:szCs w:val="18"/>
              </w:rPr>
              <w:t>生命</w:t>
            </w:r>
          </w:p>
          <w:p w:rsidR="00C80C86" w:rsidRPr="00E14AAB" w:rsidRDefault="00C80C8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80C86" w:rsidRPr="00D717CA" w:rsidTr="00BA1A10">
        <w:trPr>
          <w:cantSplit/>
          <w:trHeight w:val="617"/>
        </w:trPr>
        <w:tc>
          <w:tcPr>
            <w:tcW w:w="360" w:type="dxa"/>
            <w:vAlign w:val="center"/>
          </w:tcPr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C80C86" w:rsidRPr="00D717CA" w:rsidRDefault="00C80C86" w:rsidP="00E650FA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720" w:type="dxa"/>
            <w:vAlign w:val="center"/>
          </w:tcPr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6/2</w:t>
            </w:r>
            <w:r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C80C86" w:rsidRPr="00D717CA" w:rsidRDefault="00C80C86" w:rsidP="006426A7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/>
                <w:sz w:val="20"/>
                <w:szCs w:val="20"/>
              </w:rPr>
              <w:t>6/30</w:t>
            </w:r>
          </w:p>
        </w:tc>
        <w:tc>
          <w:tcPr>
            <w:tcW w:w="1800" w:type="dxa"/>
            <w:vAlign w:val="center"/>
          </w:tcPr>
          <w:p w:rsidR="00C80C86" w:rsidRPr="00D717CA" w:rsidRDefault="00C80C86" w:rsidP="00E628B1">
            <w:pPr>
              <w:numPr>
                <w:ilvl w:val="0"/>
                <w:numId w:val="21"/>
              </w:numPr>
              <w:snapToGrid w:val="0"/>
              <w:spacing w:after="40" w:line="260" w:lineRule="atLeast"/>
              <w:ind w:left="168" w:hanging="14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28B1">
              <w:rPr>
                <w:rFonts w:ascii="標楷體" w:eastAsia="標楷體" w:hAnsi="標楷體"/>
                <w:sz w:val="18"/>
                <w:szCs w:val="18"/>
              </w:rPr>
              <w:t>6/30(</w:t>
            </w:r>
            <w:r w:rsidRPr="00E628B1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  <w:r w:rsidRPr="00E628B1">
              <w:rPr>
                <w:rFonts w:ascii="標楷體" w:eastAsia="標楷體" w:hAnsi="標楷體"/>
                <w:sz w:val="18"/>
                <w:szCs w:val="18"/>
              </w:rPr>
              <w:t>)</w:t>
            </w:r>
            <w:r w:rsidRPr="00E628B1">
              <w:rPr>
                <w:rFonts w:ascii="標楷體" w:eastAsia="標楷體" w:hAnsi="標楷體" w:hint="eastAsia"/>
                <w:sz w:val="18"/>
                <w:szCs w:val="18"/>
              </w:rPr>
              <w:t>休業式</w:t>
            </w:r>
          </w:p>
        </w:tc>
        <w:tc>
          <w:tcPr>
            <w:tcW w:w="664" w:type="dxa"/>
            <w:textDirection w:val="tbRlV"/>
            <w:vAlign w:val="center"/>
          </w:tcPr>
          <w:p w:rsidR="00C80C86" w:rsidRPr="00D717CA" w:rsidRDefault="00C80C86" w:rsidP="008145D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0B17">
              <w:rPr>
                <w:rFonts w:ascii="標楷體" w:eastAsia="標楷體" w:hAnsi="標楷體" w:hint="eastAsia"/>
                <w:sz w:val="20"/>
                <w:szCs w:val="20"/>
              </w:rPr>
              <w:t>我喜歡</w:t>
            </w: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語文天地四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br/>
            </w:r>
          </w:p>
        </w:tc>
        <w:tc>
          <w:tcPr>
            <w:tcW w:w="1560" w:type="dxa"/>
            <w:vAlign w:val="center"/>
          </w:tcPr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來唱節日的歌、搖籃的手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 xml:space="preserve">(1) 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加油小站二</w:t>
            </w:r>
          </w:p>
        </w:tc>
        <w:tc>
          <w:tcPr>
            <w:tcW w:w="1559" w:type="dxa"/>
            <w:vAlign w:val="center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/>
                <w:sz w:val="18"/>
                <w:szCs w:val="18"/>
              </w:rPr>
              <w:t>6-3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夏天的夜晚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(6)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◎環境教育</w:t>
            </w: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單元五安全遊樂、健康生活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動出好體力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</w:t>
            </w:r>
            <w:r w:rsidRPr="00D37700"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有趣的平衡遊戲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560" w:type="dxa"/>
          </w:tcPr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第四單元安全一點靈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活動二安全有妙方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人權教育</w:t>
            </w:r>
          </w:p>
          <w:p w:rsidR="00C80C86" w:rsidRPr="00D37700" w:rsidRDefault="00C80C86" w:rsidP="00D37700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D37700">
              <w:rPr>
                <w:rFonts w:ascii="標楷體" w:eastAsia="標楷體" w:hAnsi="標楷體" w:hint="eastAsia"/>
                <w:sz w:val="18"/>
                <w:szCs w:val="18"/>
              </w:rPr>
              <w:t>◎</w:t>
            </w:r>
            <w:r w:rsidRPr="00D37700">
              <w:rPr>
                <w:rFonts w:ascii="標楷體" w:eastAsia="標楷體" w:hAnsi="標楷體" w:hint="eastAsia"/>
                <w:bCs/>
                <w:snapToGrid w:val="0"/>
                <w:kern w:val="0"/>
                <w:sz w:val="18"/>
                <w:szCs w:val="18"/>
              </w:rPr>
              <w:t>性別平等教育</w:t>
            </w:r>
          </w:p>
        </w:tc>
        <w:tc>
          <w:tcPr>
            <w:tcW w:w="1756" w:type="dxa"/>
          </w:tcPr>
          <w:p w:rsidR="00C80C86" w:rsidRPr="006E5276" w:rsidRDefault="00C80C86" w:rsidP="006E527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386C8E">
              <w:rPr>
                <w:rFonts w:ascii="標楷體" w:eastAsia="標楷體" w:hAnsi="標楷體" w:hint="eastAsia"/>
                <w:sz w:val="18"/>
                <w:szCs w:val="18"/>
              </w:rPr>
              <w:t>英語教學</w:t>
            </w:r>
            <w:r w:rsidRPr="006E5276">
              <w:rPr>
                <w:rFonts w:ascii="標楷體" w:eastAsia="標楷體" w:hAnsi="標楷體" w:hint="eastAsia"/>
                <w:sz w:val="18"/>
                <w:szCs w:val="18"/>
              </w:rPr>
              <w:t>【</w:t>
            </w:r>
            <w:r w:rsidRPr="006E5276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6E5276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Pr="006E5276" w:rsidRDefault="00C80C86" w:rsidP="006E527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6E5276">
              <w:rPr>
                <w:rFonts w:ascii="標楷體" w:eastAsia="標楷體" w:hAnsi="標楷體" w:hint="eastAsia"/>
                <w:sz w:val="18"/>
                <w:szCs w:val="18"/>
              </w:rPr>
              <w:t>數學補救教學【</w:t>
            </w:r>
            <w:r w:rsidRPr="006E5276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6E5276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Pr="006E5276" w:rsidRDefault="00C80C86" w:rsidP="006E527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6E5276">
              <w:rPr>
                <w:rFonts w:ascii="標楷體" w:eastAsia="標楷體" w:hAnsi="標楷體" w:hint="eastAsia"/>
                <w:sz w:val="18"/>
                <w:szCs w:val="18"/>
              </w:rPr>
              <w:t>跳繩教學【</w:t>
            </w:r>
            <w:r w:rsidRPr="006E5276"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6E5276">
              <w:rPr>
                <w:rFonts w:ascii="標楷體" w:eastAsia="標楷體" w:hAnsi="標楷體" w:hint="eastAsia"/>
                <w:sz w:val="18"/>
                <w:szCs w:val="18"/>
              </w:rPr>
              <w:t>】</w:t>
            </w:r>
          </w:p>
          <w:p w:rsidR="00C80C86" w:rsidRPr="00E14AAB" w:rsidRDefault="00C80C86" w:rsidP="006E527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6E5276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6E5276">
              <w:rPr>
                <w:rFonts w:ascii="標楷體" w:eastAsia="標楷體" w:hAnsi="標楷體" w:hint="eastAsia"/>
                <w:sz w:val="18"/>
                <w:szCs w:val="18"/>
              </w:rPr>
              <w:t>人權</w:t>
            </w:r>
            <w:r w:rsidRPr="006E5276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6E5276">
              <w:rPr>
                <w:rFonts w:ascii="標楷體" w:eastAsia="標楷體" w:hAnsi="標楷體" w:hint="eastAsia"/>
                <w:sz w:val="18"/>
                <w:szCs w:val="18"/>
              </w:rPr>
              <w:t>生涯</w:t>
            </w:r>
            <w:r w:rsidRPr="006E5276">
              <w:rPr>
                <w:rFonts w:ascii="標楷體" w:eastAsia="標楷體" w:hAnsi="標楷體"/>
                <w:sz w:val="18"/>
                <w:szCs w:val="18"/>
              </w:rPr>
              <w:t>*</w:t>
            </w:r>
            <w:r w:rsidRPr="006E5276">
              <w:rPr>
                <w:rFonts w:ascii="標楷體" w:eastAsia="標楷體" w:hAnsi="標楷體" w:hint="eastAsia"/>
                <w:sz w:val="18"/>
                <w:szCs w:val="18"/>
              </w:rPr>
              <w:t>法治</w:t>
            </w:r>
          </w:p>
        </w:tc>
      </w:tr>
    </w:tbl>
    <w:p w:rsidR="00C80C86" w:rsidRPr="00D717CA" w:rsidRDefault="00C80C86" w:rsidP="00E650FA">
      <w:pPr>
        <w:autoSpaceDE w:val="0"/>
        <w:autoSpaceDN w:val="0"/>
        <w:adjustRightInd w:val="0"/>
        <w:spacing w:line="270" w:lineRule="exact"/>
        <w:rPr>
          <w:rFonts w:ascii="標楷體" w:eastAsia="標楷體" w:hAnsi="標楷體"/>
          <w:sz w:val="20"/>
          <w:szCs w:val="20"/>
        </w:rPr>
      </w:pPr>
      <w:r w:rsidRPr="00D717CA">
        <w:rPr>
          <w:rFonts w:ascii="標楷體" w:eastAsia="標楷體" w:hAnsi="標楷體" w:hint="eastAsia"/>
          <w:sz w:val="20"/>
          <w:szCs w:val="20"/>
        </w:rPr>
        <w:t>下學期上課天數：</w:t>
      </w:r>
      <w:r w:rsidRPr="00D717CA">
        <w:rPr>
          <w:rFonts w:ascii="標楷體" w:eastAsia="標楷體" w:hAnsi="標楷體"/>
          <w:sz w:val="20"/>
          <w:szCs w:val="20"/>
        </w:rPr>
        <w:t>9</w:t>
      </w:r>
      <w:r>
        <w:rPr>
          <w:rFonts w:ascii="標楷體" w:eastAsia="標楷體" w:hAnsi="標楷體"/>
          <w:sz w:val="20"/>
          <w:szCs w:val="20"/>
        </w:rPr>
        <w:t>6</w:t>
      </w:r>
      <w:r w:rsidRPr="00D717CA">
        <w:rPr>
          <w:rFonts w:ascii="標楷體" w:eastAsia="標楷體" w:hAnsi="標楷體" w:hint="eastAsia"/>
          <w:sz w:val="20"/>
          <w:szCs w:val="20"/>
        </w:rPr>
        <w:t>天</w:t>
      </w:r>
      <w:bookmarkStart w:id="0" w:name="_GoBack"/>
      <w:bookmarkEnd w:id="0"/>
    </w:p>
    <w:sectPr w:rsidR="00C80C86" w:rsidRPr="00D717CA" w:rsidSect="002247AC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C86" w:rsidRDefault="00C80C86">
      <w:r>
        <w:separator/>
      </w:r>
    </w:p>
  </w:endnote>
  <w:endnote w:type="continuationSeparator" w:id="0">
    <w:p w:rsidR="00C80C86" w:rsidRDefault="00C80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黑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C86" w:rsidRDefault="00C80C86">
      <w:r>
        <w:separator/>
      </w:r>
    </w:p>
  </w:footnote>
  <w:footnote w:type="continuationSeparator" w:id="0">
    <w:p w:rsidR="00C80C86" w:rsidRDefault="00C80C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7"/>
    <w:lvl w:ilvl="0">
      <w:start w:val="1"/>
      <w:numFmt w:val="decimal"/>
      <w:suff w:val="nothing"/>
      <w:lvlText w:val="%1、"/>
      <w:lvlJc w:val="left"/>
      <w:rPr>
        <w:rFonts w:cs="Times New Roman"/>
      </w:rPr>
    </w:lvl>
    <w:lvl w:ilvl="1">
      <w:start w:val="1"/>
      <w:numFmt w:val="decimal"/>
      <w:suff w:val="nothing"/>
      <w:lvlText w:val="%2、"/>
      <w:lvlJc w:val="left"/>
      <w:rPr>
        <w:rFonts w:cs="Times New Roman"/>
      </w:rPr>
    </w:lvl>
    <w:lvl w:ilvl="2">
      <w:start w:val="1"/>
      <w:numFmt w:val="lowerRoman"/>
      <w:suff w:val="nothing"/>
      <w:lvlText w:val="%3."/>
      <w:lvlJc w:val="righ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、"/>
      <w:lvlJc w:val="left"/>
      <w:rPr>
        <w:rFonts w:cs="Times New Roman"/>
      </w:rPr>
    </w:lvl>
    <w:lvl w:ilvl="5">
      <w:start w:val="1"/>
      <w:numFmt w:val="lowerRoman"/>
      <w:suff w:val="nothing"/>
      <w:lvlText w:val="%6."/>
      <w:lvlJc w:val="righ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、"/>
      <w:lvlJc w:val="left"/>
      <w:rPr>
        <w:rFonts w:cs="Times New Roman"/>
      </w:rPr>
    </w:lvl>
    <w:lvl w:ilvl="8">
      <w:start w:val="1"/>
      <w:numFmt w:val="lowerRoman"/>
      <w:suff w:val="nothing"/>
      <w:lvlText w:val="%9."/>
      <w:lvlJc w:val="right"/>
      <w:rPr>
        <w:rFonts w:cs="Times New Roman"/>
      </w:rPr>
    </w:lvl>
  </w:abstractNum>
  <w:abstractNum w:abstractNumId="1">
    <w:nsid w:val="00000002"/>
    <w:multiLevelType w:val="multilevel"/>
    <w:tmpl w:val="00000002"/>
    <w:name w:val="WW8Num12"/>
    <w:lvl w:ilvl="0">
      <w:start w:val="1"/>
      <w:numFmt w:val="decimal"/>
      <w:suff w:val="nothing"/>
      <w:lvlText w:val="%1、"/>
      <w:lvlJc w:val="left"/>
      <w:rPr>
        <w:rFonts w:cs="Times New Roman"/>
      </w:rPr>
    </w:lvl>
    <w:lvl w:ilvl="1">
      <w:start w:val="1"/>
      <w:numFmt w:val="decimal"/>
      <w:suff w:val="nothing"/>
      <w:lvlText w:val="%2、"/>
      <w:lvlJc w:val="left"/>
      <w:rPr>
        <w:rFonts w:cs="Times New Roman"/>
      </w:rPr>
    </w:lvl>
    <w:lvl w:ilvl="2">
      <w:start w:val="1"/>
      <w:numFmt w:val="lowerRoman"/>
      <w:suff w:val="nothing"/>
      <w:lvlText w:val="%3."/>
      <w:lvlJc w:val="righ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、"/>
      <w:lvlJc w:val="left"/>
      <w:rPr>
        <w:rFonts w:cs="Times New Roman"/>
      </w:rPr>
    </w:lvl>
    <w:lvl w:ilvl="5">
      <w:start w:val="1"/>
      <w:numFmt w:val="lowerRoman"/>
      <w:suff w:val="nothing"/>
      <w:lvlText w:val="%6."/>
      <w:lvlJc w:val="righ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、"/>
      <w:lvlJc w:val="left"/>
      <w:rPr>
        <w:rFonts w:cs="Times New Roman"/>
      </w:rPr>
    </w:lvl>
    <w:lvl w:ilvl="8">
      <w:start w:val="1"/>
      <w:numFmt w:val="lowerRoman"/>
      <w:suff w:val="nothing"/>
      <w:lvlText w:val="%9."/>
      <w:lvlJc w:val="right"/>
      <w:rPr>
        <w:rFonts w:cs="Times New Roman"/>
      </w:rPr>
    </w:lvl>
  </w:abstractNum>
  <w:abstractNum w:abstractNumId="2">
    <w:nsid w:val="00000003"/>
    <w:multiLevelType w:val="multilevel"/>
    <w:tmpl w:val="00000003"/>
    <w:name w:val="WW8Num52"/>
    <w:lvl w:ilvl="0">
      <w:start w:val="1"/>
      <w:numFmt w:val="decimal"/>
      <w:suff w:val="nothing"/>
      <w:lvlText w:val="%1、"/>
      <w:lvlJc w:val="left"/>
      <w:rPr>
        <w:rFonts w:cs="Times New Roman"/>
      </w:rPr>
    </w:lvl>
    <w:lvl w:ilvl="1">
      <w:start w:val="1"/>
      <w:numFmt w:val="decimal"/>
      <w:suff w:val="nothing"/>
      <w:lvlText w:val="%2、"/>
      <w:lvlJc w:val="left"/>
      <w:rPr>
        <w:rFonts w:cs="Times New Roman"/>
      </w:rPr>
    </w:lvl>
    <w:lvl w:ilvl="2">
      <w:start w:val="1"/>
      <w:numFmt w:val="lowerRoman"/>
      <w:suff w:val="nothing"/>
      <w:lvlText w:val="%3."/>
      <w:lvlJc w:val="righ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、"/>
      <w:lvlJc w:val="left"/>
      <w:rPr>
        <w:rFonts w:cs="Times New Roman"/>
      </w:rPr>
    </w:lvl>
    <w:lvl w:ilvl="5">
      <w:start w:val="1"/>
      <w:numFmt w:val="lowerRoman"/>
      <w:suff w:val="nothing"/>
      <w:lvlText w:val="%6."/>
      <w:lvlJc w:val="righ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、"/>
      <w:lvlJc w:val="left"/>
      <w:rPr>
        <w:rFonts w:cs="Times New Roman"/>
      </w:rPr>
    </w:lvl>
    <w:lvl w:ilvl="8">
      <w:start w:val="1"/>
      <w:numFmt w:val="lowerRoman"/>
      <w:suff w:val="nothing"/>
      <w:lvlText w:val="%9."/>
      <w:lvlJc w:val="right"/>
      <w:rPr>
        <w:rFonts w:cs="Times New Roman"/>
      </w:rPr>
    </w:lvl>
  </w:abstractNum>
  <w:abstractNum w:abstractNumId="3">
    <w:nsid w:val="054E22C5"/>
    <w:multiLevelType w:val="hybridMultilevel"/>
    <w:tmpl w:val="2370F2EE"/>
    <w:lvl w:ilvl="0" w:tplc="6A829A3A">
      <w:start w:val="1"/>
      <w:numFmt w:val="bullet"/>
      <w:lvlText w:val=""/>
      <w:lvlJc w:val="left"/>
      <w:pPr>
        <w:ind w:left="5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0D936C90"/>
    <w:multiLevelType w:val="multilevel"/>
    <w:tmpl w:val="3208E56C"/>
    <w:lvl w:ilvl="0">
      <w:start w:val="4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ascii="Times New Roman"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1027"/>
        </w:tabs>
        <w:ind w:left="1027" w:hanging="630"/>
      </w:pPr>
      <w:rPr>
        <w:rFonts w:ascii="Times New Roman" w:cs="Times New Roman" w:hint="default"/>
      </w:rPr>
    </w:lvl>
    <w:lvl w:ilvl="2">
      <w:start w:val="8"/>
      <w:numFmt w:val="decimal"/>
      <w:lvlText w:val="%1-%2-%3"/>
      <w:lvlJc w:val="left"/>
      <w:pPr>
        <w:tabs>
          <w:tab w:val="num" w:pos="1424"/>
        </w:tabs>
        <w:ind w:left="1424" w:hanging="630"/>
      </w:pPr>
      <w:rPr>
        <w:rFonts w:ascii="Times New Roman" w:cs="Times New Roman" w:hint="default"/>
      </w:rPr>
    </w:lvl>
    <w:lvl w:ilvl="3">
      <w:start w:val="1"/>
      <w:numFmt w:val="decimal"/>
      <w:lvlText w:val="%1-%2-%3.%4"/>
      <w:lvlJc w:val="left"/>
      <w:pPr>
        <w:tabs>
          <w:tab w:val="num" w:pos="1821"/>
        </w:tabs>
        <w:ind w:left="1821" w:hanging="630"/>
      </w:pPr>
      <w:rPr>
        <w:rFonts w:ascii="Times New Roman" w:cs="Times New Roman" w:hint="default"/>
      </w:rPr>
    </w:lvl>
    <w:lvl w:ilvl="4">
      <w:start w:val="1"/>
      <w:numFmt w:val="decimal"/>
      <w:lvlText w:val="%1-%2-%3.%4.%5"/>
      <w:lvlJc w:val="left"/>
      <w:pPr>
        <w:tabs>
          <w:tab w:val="num" w:pos="2218"/>
        </w:tabs>
        <w:ind w:left="2218" w:hanging="630"/>
      </w:pPr>
      <w:rPr>
        <w:rFonts w:ascii="Times New Roman" w:cs="Times New Roman" w:hint="default"/>
      </w:rPr>
    </w:lvl>
    <w:lvl w:ilvl="5">
      <w:start w:val="1"/>
      <w:numFmt w:val="decimal"/>
      <w:lvlText w:val="%1-%2-%3.%4.%5.%6"/>
      <w:lvlJc w:val="left"/>
      <w:pPr>
        <w:tabs>
          <w:tab w:val="num" w:pos="2615"/>
        </w:tabs>
        <w:ind w:left="2615" w:hanging="630"/>
      </w:pPr>
      <w:rPr>
        <w:rFonts w:ascii="Times New Roman" w:cs="Times New Roman" w:hint="default"/>
      </w:rPr>
    </w:lvl>
    <w:lvl w:ilvl="6">
      <w:start w:val="1"/>
      <w:numFmt w:val="decimal"/>
      <w:lvlText w:val="%1-%2-%3.%4.%5.%6.%7"/>
      <w:lvlJc w:val="left"/>
      <w:pPr>
        <w:tabs>
          <w:tab w:val="num" w:pos="3012"/>
        </w:tabs>
        <w:ind w:left="3012" w:hanging="630"/>
      </w:pPr>
      <w:rPr>
        <w:rFonts w:ascii="Times New Roman" w:cs="Times New Roman"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409"/>
        </w:tabs>
        <w:ind w:left="3409" w:hanging="630"/>
      </w:pPr>
      <w:rPr>
        <w:rFonts w:ascii="Times New Roman" w:cs="Times New Roman"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806"/>
        </w:tabs>
        <w:ind w:left="3806" w:hanging="630"/>
      </w:pPr>
      <w:rPr>
        <w:rFonts w:ascii="Times New Roman" w:cs="Times New Roman" w:hint="default"/>
      </w:rPr>
    </w:lvl>
  </w:abstractNum>
  <w:abstractNum w:abstractNumId="5">
    <w:nsid w:val="0E6B6213"/>
    <w:multiLevelType w:val="hybridMultilevel"/>
    <w:tmpl w:val="7D2C76BE"/>
    <w:lvl w:ilvl="0" w:tplc="2C52B73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20632E08"/>
    <w:multiLevelType w:val="hybridMultilevel"/>
    <w:tmpl w:val="2DEE63B8"/>
    <w:lvl w:ilvl="0" w:tplc="B5FC28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256428A2"/>
    <w:multiLevelType w:val="hybridMultilevel"/>
    <w:tmpl w:val="55761C6E"/>
    <w:lvl w:ilvl="0" w:tplc="BC5CBF32">
      <w:start w:val="1"/>
      <w:numFmt w:val="decimal"/>
      <w:lvlText w:val="%1、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  <w:rPr>
        <w:rFonts w:cs="Times New Roman"/>
      </w:rPr>
    </w:lvl>
  </w:abstractNum>
  <w:abstractNum w:abstractNumId="8">
    <w:nsid w:val="266238C8"/>
    <w:multiLevelType w:val="hybridMultilevel"/>
    <w:tmpl w:val="B8D089BE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2DEC78FD"/>
    <w:multiLevelType w:val="hybridMultilevel"/>
    <w:tmpl w:val="2CA40992"/>
    <w:lvl w:ilvl="0" w:tplc="507C0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32B15B55"/>
    <w:multiLevelType w:val="multilevel"/>
    <w:tmpl w:val="9B48BADC"/>
    <w:lvl w:ilvl="0">
      <w:start w:val="1"/>
      <w:numFmt w:val="taiwaneseCountingThousand"/>
      <w:lvlText w:val="（%1）"/>
      <w:lvlJc w:val="left"/>
      <w:pPr>
        <w:tabs>
          <w:tab w:val="num" w:pos="1440"/>
        </w:tabs>
        <w:ind w:left="1440" w:hanging="720"/>
      </w:pPr>
      <w:rPr>
        <w:rFonts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/>
      </w:pPr>
      <w:rPr>
        <w:rFonts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3">
      <w:start w:val="10"/>
      <w:numFmt w:val="bullet"/>
      <w:lvlText w:val="■"/>
      <w:lvlJc w:val="left"/>
      <w:pPr>
        <w:tabs>
          <w:tab w:val="num" w:pos="2580"/>
        </w:tabs>
        <w:ind w:left="2580" w:hanging="420"/>
      </w:pPr>
      <w:rPr>
        <w:rFonts w:ascii="新細明體" w:eastAsia="新細明體" w:hAnsi="Times New Roman" w:hint="eastAsia"/>
        <w:sz w:val="28"/>
      </w:rPr>
    </w:lvl>
    <w:lvl w:ilvl="4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11">
    <w:nsid w:val="37172501"/>
    <w:multiLevelType w:val="singleLevel"/>
    <w:tmpl w:val="AF361E4E"/>
    <w:lvl w:ilvl="0">
      <w:start w:val="1"/>
      <w:numFmt w:val="decimal"/>
      <w:lvlText w:val="(%1)"/>
      <w:lvlJc w:val="left"/>
      <w:pPr>
        <w:tabs>
          <w:tab w:val="num" w:pos="300"/>
        </w:tabs>
        <w:ind w:left="300" w:hanging="300"/>
      </w:pPr>
      <w:rPr>
        <w:rFonts w:cs="Times New Roman" w:hint="eastAsia"/>
      </w:rPr>
    </w:lvl>
  </w:abstractNum>
  <w:abstractNum w:abstractNumId="12">
    <w:nsid w:val="3A5930A2"/>
    <w:multiLevelType w:val="hybridMultilevel"/>
    <w:tmpl w:val="4CB89986"/>
    <w:lvl w:ilvl="0" w:tplc="EB022A7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413C4CAE"/>
    <w:multiLevelType w:val="hybridMultilevel"/>
    <w:tmpl w:val="A8D2119A"/>
    <w:lvl w:ilvl="0" w:tplc="59F44AE6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44A65899"/>
    <w:multiLevelType w:val="hybridMultilevel"/>
    <w:tmpl w:val="6CC40BB0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45A20F1B"/>
    <w:multiLevelType w:val="hybridMultilevel"/>
    <w:tmpl w:val="E2127B64"/>
    <w:lvl w:ilvl="0" w:tplc="4E8A76E0">
      <w:start w:val="3"/>
      <w:numFmt w:val="decimal"/>
      <w:lvlText w:val="【"/>
      <w:lvlJc w:val="left"/>
      <w:pPr>
        <w:ind w:left="375" w:hanging="375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F2F1329"/>
    <w:multiLevelType w:val="multilevel"/>
    <w:tmpl w:val="5F5227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00"/>
        </w:tabs>
        <w:ind w:left="2400" w:hanging="1440"/>
      </w:pPr>
      <w:rPr>
        <w:rFonts w:cs="Times New Roman" w:hint="default"/>
      </w:rPr>
    </w:lvl>
  </w:abstractNum>
  <w:abstractNum w:abstractNumId="17">
    <w:nsid w:val="4F675B7A"/>
    <w:multiLevelType w:val="hybridMultilevel"/>
    <w:tmpl w:val="ED02E846"/>
    <w:lvl w:ilvl="0" w:tplc="225ED12A">
      <w:start w:val="1"/>
      <w:numFmt w:val="taiwaneseCountingThousand"/>
      <w:lvlText w:val="%1、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  <w:rPr>
        <w:rFonts w:cs="Times New Roman"/>
      </w:rPr>
    </w:lvl>
  </w:abstractNum>
  <w:abstractNum w:abstractNumId="18">
    <w:nsid w:val="53C32518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9">
    <w:nsid w:val="62581A61"/>
    <w:multiLevelType w:val="hybridMultilevel"/>
    <w:tmpl w:val="8124CDAC"/>
    <w:lvl w:ilvl="0" w:tplc="4EAA5AB4">
      <w:start w:val="1"/>
      <w:numFmt w:val="decimal"/>
      <w:pStyle w:val="2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>
    <w:nsid w:val="65467636"/>
    <w:multiLevelType w:val="hybridMultilevel"/>
    <w:tmpl w:val="C9F07D5E"/>
    <w:lvl w:ilvl="0" w:tplc="930A85B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>
    <w:nsid w:val="71CF6DB9"/>
    <w:multiLevelType w:val="hybridMultilevel"/>
    <w:tmpl w:val="0CECFF4A"/>
    <w:lvl w:ilvl="0" w:tplc="E576846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>
    <w:nsid w:val="74B34641"/>
    <w:multiLevelType w:val="hybridMultilevel"/>
    <w:tmpl w:val="4FD8A3FA"/>
    <w:lvl w:ilvl="0" w:tplc="4F8AC830">
      <w:start w:val="1"/>
      <w:numFmt w:val="taiwaneseCountingThousand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>
    <w:nsid w:val="778505D8"/>
    <w:multiLevelType w:val="multilevel"/>
    <w:tmpl w:val="EC96C3D8"/>
    <w:lvl w:ilvl="0">
      <w:start w:val="1"/>
      <w:numFmt w:val="decimal"/>
      <w:suff w:val="space"/>
      <w:lvlText w:val="%1."/>
      <w:lvlJc w:val="left"/>
      <w:pPr>
        <w:ind w:left="259" w:hanging="18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1039"/>
        </w:tabs>
        <w:ind w:left="1039" w:hanging="48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519"/>
        </w:tabs>
        <w:ind w:left="1519" w:hanging="4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999"/>
        </w:tabs>
        <w:ind w:left="1999" w:hanging="480"/>
      </w:pPr>
      <w:rPr>
        <w:rFonts w:cs="Times New Roman"/>
      </w:rPr>
    </w:lvl>
    <w:lvl w:ilvl="4" w:tentative="1">
      <w:start w:val="1"/>
      <w:numFmt w:val="ideographTraditional"/>
      <w:lvlText w:val="%5、"/>
      <w:lvlJc w:val="left"/>
      <w:pPr>
        <w:tabs>
          <w:tab w:val="num" w:pos="2479"/>
        </w:tabs>
        <w:ind w:left="2479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959"/>
        </w:tabs>
        <w:ind w:left="2959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439"/>
        </w:tabs>
        <w:ind w:left="3439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tabs>
          <w:tab w:val="num" w:pos="3919"/>
        </w:tabs>
        <w:ind w:left="3919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4399"/>
        </w:tabs>
        <w:ind w:left="4399" w:hanging="480"/>
      </w:pPr>
      <w:rPr>
        <w:rFonts w:cs="Times New Roman"/>
      </w:rPr>
    </w:lvl>
  </w:abstractNum>
  <w:abstractNum w:abstractNumId="24">
    <w:nsid w:val="786932A8"/>
    <w:multiLevelType w:val="hybridMultilevel"/>
    <w:tmpl w:val="57025446"/>
    <w:lvl w:ilvl="0" w:tplc="3F503E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0"/>
  </w:num>
  <w:num w:numId="5">
    <w:abstractNumId w:val="6"/>
  </w:num>
  <w:num w:numId="6">
    <w:abstractNumId w:val="21"/>
  </w:num>
  <w:num w:numId="7">
    <w:abstractNumId w:val="13"/>
  </w:num>
  <w:num w:numId="8">
    <w:abstractNumId w:val="16"/>
  </w:num>
  <w:num w:numId="9">
    <w:abstractNumId w:val="11"/>
  </w:num>
  <w:num w:numId="10">
    <w:abstractNumId w:val="4"/>
  </w:num>
  <w:num w:numId="11">
    <w:abstractNumId w:val="24"/>
  </w:num>
  <w:num w:numId="12">
    <w:abstractNumId w:val="9"/>
  </w:num>
  <w:num w:numId="13">
    <w:abstractNumId w:val="23"/>
  </w:num>
  <w:num w:numId="14">
    <w:abstractNumId w:val="12"/>
  </w:num>
  <w:num w:numId="15">
    <w:abstractNumId w:val="8"/>
  </w:num>
  <w:num w:numId="16">
    <w:abstractNumId w:val="14"/>
  </w:num>
  <w:num w:numId="17">
    <w:abstractNumId w:val="20"/>
  </w:num>
  <w:num w:numId="18">
    <w:abstractNumId w:val="17"/>
  </w:num>
  <w:num w:numId="19">
    <w:abstractNumId w:val="7"/>
  </w:num>
  <w:num w:numId="20">
    <w:abstractNumId w:val="22"/>
  </w:num>
  <w:num w:numId="21">
    <w:abstractNumId w:val="3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801"/>
    <w:rsid w:val="00001D41"/>
    <w:rsid w:val="00003882"/>
    <w:rsid w:val="00004E1E"/>
    <w:rsid w:val="0000504A"/>
    <w:rsid w:val="000059A8"/>
    <w:rsid w:val="00006A3F"/>
    <w:rsid w:val="00006E2E"/>
    <w:rsid w:val="000100A6"/>
    <w:rsid w:val="00027A2F"/>
    <w:rsid w:val="00030C2C"/>
    <w:rsid w:val="000412A2"/>
    <w:rsid w:val="000424B2"/>
    <w:rsid w:val="000449B8"/>
    <w:rsid w:val="0004769E"/>
    <w:rsid w:val="00047B8F"/>
    <w:rsid w:val="00051AC2"/>
    <w:rsid w:val="0005747F"/>
    <w:rsid w:val="0006596F"/>
    <w:rsid w:val="000660C4"/>
    <w:rsid w:val="00070473"/>
    <w:rsid w:val="00077871"/>
    <w:rsid w:val="00083A5E"/>
    <w:rsid w:val="000A1F15"/>
    <w:rsid w:val="000B01E1"/>
    <w:rsid w:val="000B4416"/>
    <w:rsid w:val="000B4E29"/>
    <w:rsid w:val="000B5A7D"/>
    <w:rsid w:val="000B5D31"/>
    <w:rsid w:val="000B6FAC"/>
    <w:rsid w:val="000C206A"/>
    <w:rsid w:val="000C2450"/>
    <w:rsid w:val="000D1206"/>
    <w:rsid w:val="000D26E6"/>
    <w:rsid w:val="000D64FD"/>
    <w:rsid w:val="000F1E5F"/>
    <w:rsid w:val="000F3CEE"/>
    <w:rsid w:val="000F65A0"/>
    <w:rsid w:val="000F72AC"/>
    <w:rsid w:val="000F7841"/>
    <w:rsid w:val="00105F8D"/>
    <w:rsid w:val="00110144"/>
    <w:rsid w:val="00110CA2"/>
    <w:rsid w:val="00112E81"/>
    <w:rsid w:val="0011596C"/>
    <w:rsid w:val="00120505"/>
    <w:rsid w:val="00121F69"/>
    <w:rsid w:val="00124DBE"/>
    <w:rsid w:val="001450D4"/>
    <w:rsid w:val="00146AC7"/>
    <w:rsid w:val="0015041B"/>
    <w:rsid w:val="00160593"/>
    <w:rsid w:val="00164126"/>
    <w:rsid w:val="00165AD7"/>
    <w:rsid w:val="00165D20"/>
    <w:rsid w:val="00166CD6"/>
    <w:rsid w:val="00171617"/>
    <w:rsid w:val="00174259"/>
    <w:rsid w:val="00176E34"/>
    <w:rsid w:val="001820D0"/>
    <w:rsid w:val="0018334F"/>
    <w:rsid w:val="001834DA"/>
    <w:rsid w:val="00183B6E"/>
    <w:rsid w:val="00184ADF"/>
    <w:rsid w:val="0019187F"/>
    <w:rsid w:val="00195A1A"/>
    <w:rsid w:val="001A34C0"/>
    <w:rsid w:val="001A3D7B"/>
    <w:rsid w:val="001B026B"/>
    <w:rsid w:val="001B093B"/>
    <w:rsid w:val="001B10D9"/>
    <w:rsid w:val="001B4E28"/>
    <w:rsid w:val="001C2DA8"/>
    <w:rsid w:val="001C3B9E"/>
    <w:rsid w:val="001C7ACE"/>
    <w:rsid w:val="001C7C50"/>
    <w:rsid w:val="001F029B"/>
    <w:rsid w:val="001F042C"/>
    <w:rsid w:val="001F1304"/>
    <w:rsid w:val="001F14F6"/>
    <w:rsid w:val="001F1ACD"/>
    <w:rsid w:val="001F3D17"/>
    <w:rsid w:val="001F5699"/>
    <w:rsid w:val="001F5E01"/>
    <w:rsid w:val="002114E7"/>
    <w:rsid w:val="0021788B"/>
    <w:rsid w:val="002203A2"/>
    <w:rsid w:val="00220ADA"/>
    <w:rsid w:val="002228FB"/>
    <w:rsid w:val="00223F4E"/>
    <w:rsid w:val="002247AC"/>
    <w:rsid w:val="0022599B"/>
    <w:rsid w:val="00231EF4"/>
    <w:rsid w:val="002336BA"/>
    <w:rsid w:val="0023581A"/>
    <w:rsid w:val="00237FFD"/>
    <w:rsid w:val="00241A9B"/>
    <w:rsid w:val="0024503C"/>
    <w:rsid w:val="002466D0"/>
    <w:rsid w:val="002503C1"/>
    <w:rsid w:val="002504A5"/>
    <w:rsid w:val="0025733B"/>
    <w:rsid w:val="002606E8"/>
    <w:rsid w:val="00260B81"/>
    <w:rsid w:val="0027555D"/>
    <w:rsid w:val="00281532"/>
    <w:rsid w:val="00290864"/>
    <w:rsid w:val="00293087"/>
    <w:rsid w:val="00296078"/>
    <w:rsid w:val="0029741D"/>
    <w:rsid w:val="002A0357"/>
    <w:rsid w:val="002B1B78"/>
    <w:rsid w:val="002B6FA7"/>
    <w:rsid w:val="002C5986"/>
    <w:rsid w:val="002C69B7"/>
    <w:rsid w:val="002D1659"/>
    <w:rsid w:val="002D75D7"/>
    <w:rsid w:val="002D7B5B"/>
    <w:rsid w:val="002E15F1"/>
    <w:rsid w:val="002E2424"/>
    <w:rsid w:val="002E34C6"/>
    <w:rsid w:val="003001BF"/>
    <w:rsid w:val="00302B4C"/>
    <w:rsid w:val="00315910"/>
    <w:rsid w:val="003401BB"/>
    <w:rsid w:val="00346056"/>
    <w:rsid w:val="003568EA"/>
    <w:rsid w:val="003625E5"/>
    <w:rsid w:val="003639C7"/>
    <w:rsid w:val="00363D04"/>
    <w:rsid w:val="0037067F"/>
    <w:rsid w:val="00383E7B"/>
    <w:rsid w:val="00386C8E"/>
    <w:rsid w:val="003935A1"/>
    <w:rsid w:val="003948AB"/>
    <w:rsid w:val="00395629"/>
    <w:rsid w:val="00395D39"/>
    <w:rsid w:val="003A0A95"/>
    <w:rsid w:val="003A330A"/>
    <w:rsid w:val="003B09AC"/>
    <w:rsid w:val="003B51F2"/>
    <w:rsid w:val="003C2EBD"/>
    <w:rsid w:val="003C75F6"/>
    <w:rsid w:val="003D13AC"/>
    <w:rsid w:val="003D7EAC"/>
    <w:rsid w:val="003E5FAC"/>
    <w:rsid w:val="003E7A90"/>
    <w:rsid w:val="003F38A0"/>
    <w:rsid w:val="003F534E"/>
    <w:rsid w:val="00405801"/>
    <w:rsid w:val="00407438"/>
    <w:rsid w:val="00407773"/>
    <w:rsid w:val="004078E3"/>
    <w:rsid w:val="00416818"/>
    <w:rsid w:val="00421C77"/>
    <w:rsid w:val="00427C39"/>
    <w:rsid w:val="00431851"/>
    <w:rsid w:val="0043256E"/>
    <w:rsid w:val="0043685F"/>
    <w:rsid w:val="00441601"/>
    <w:rsid w:val="004458D1"/>
    <w:rsid w:val="00450B91"/>
    <w:rsid w:val="0045243C"/>
    <w:rsid w:val="004528E7"/>
    <w:rsid w:val="00461E75"/>
    <w:rsid w:val="00464F6A"/>
    <w:rsid w:val="00467AE1"/>
    <w:rsid w:val="0047008B"/>
    <w:rsid w:val="00484E68"/>
    <w:rsid w:val="00494C2D"/>
    <w:rsid w:val="004B1E12"/>
    <w:rsid w:val="004B1FE5"/>
    <w:rsid w:val="004C7C18"/>
    <w:rsid w:val="004D0D86"/>
    <w:rsid w:val="004D2021"/>
    <w:rsid w:val="004D2EB1"/>
    <w:rsid w:val="004E28E0"/>
    <w:rsid w:val="004E3133"/>
    <w:rsid w:val="004E7AF7"/>
    <w:rsid w:val="004F03D1"/>
    <w:rsid w:val="004F68E1"/>
    <w:rsid w:val="00505AB0"/>
    <w:rsid w:val="00524A18"/>
    <w:rsid w:val="00526F34"/>
    <w:rsid w:val="00527788"/>
    <w:rsid w:val="005332DB"/>
    <w:rsid w:val="00535EFC"/>
    <w:rsid w:val="00537597"/>
    <w:rsid w:val="00543C17"/>
    <w:rsid w:val="005447B3"/>
    <w:rsid w:val="0055598C"/>
    <w:rsid w:val="0057090B"/>
    <w:rsid w:val="0057101E"/>
    <w:rsid w:val="00574635"/>
    <w:rsid w:val="00580241"/>
    <w:rsid w:val="00587E0D"/>
    <w:rsid w:val="00595FDD"/>
    <w:rsid w:val="00597865"/>
    <w:rsid w:val="005979A2"/>
    <w:rsid w:val="005B39A9"/>
    <w:rsid w:val="005B4A40"/>
    <w:rsid w:val="005B4E93"/>
    <w:rsid w:val="005B538C"/>
    <w:rsid w:val="005B5A32"/>
    <w:rsid w:val="005B6DA0"/>
    <w:rsid w:val="005D5460"/>
    <w:rsid w:val="005E5E8F"/>
    <w:rsid w:val="005F285F"/>
    <w:rsid w:val="005F7F32"/>
    <w:rsid w:val="00602E4F"/>
    <w:rsid w:val="006031A0"/>
    <w:rsid w:val="00605583"/>
    <w:rsid w:val="00607CF9"/>
    <w:rsid w:val="0061037C"/>
    <w:rsid w:val="006116AE"/>
    <w:rsid w:val="00616F41"/>
    <w:rsid w:val="006253B6"/>
    <w:rsid w:val="00626F8B"/>
    <w:rsid w:val="006413AA"/>
    <w:rsid w:val="006426A7"/>
    <w:rsid w:val="00645D76"/>
    <w:rsid w:val="006463C7"/>
    <w:rsid w:val="00652BDB"/>
    <w:rsid w:val="006545E6"/>
    <w:rsid w:val="00655232"/>
    <w:rsid w:val="00656892"/>
    <w:rsid w:val="00657CF8"/>
    <w:rsid w:val="00690B05"/>
    <w:rsid w:val="006934AB"/>
    <w:rsid w:val="006A7844"/>
    <w:rsid w:val="006A784F"/>
    <w:rsid w:val="006B072D"/>
    <w:rsid w:val="006B6E21"/>
    <w:rsid w:val="006B7B94"/>
    <w:rsid w:val="006C336A"/>
    <w:rsid w:val="006C42AE"/>
    <w:rsid w:val="006D08B5"/>
    <w:rsid w:val="006D4BBC"/>
    <w:rsid w:val="006E142F"/>
    <w:rsid w:val="006E5276"/>
    <w:rsid w:val="006F08F3"/>
    <w:rsid w:val="007000D6"/>
    <w:rsid w:val="007029C6"/>
    <w:rsid w:val="0071317C"/>
    <w:rsid w:val="0072108E"/>
    <w:rsid w:val="007222C5"/>
    <w:rsid w:val="00724090"/>
    <w:rsid w:val="0072678B"/>
    <w:rsid w:val="00727D68"/>
    <w:rsid w:val="00736F8C"/>
    <w:rsid w:val="00743E14"/>
    <w:rsid w:val="00750108"/>
    <w:rsid w:val="00750228"/>
    <w:rsid w:val="00754FE3"/>
    <w:rsid w:val="007606DE"/>
    <w:rsid w:val="007704C8"/>
    <w:rsid w:val="00773CCF"/>
    <w:rsid w:val="00773F32"/>
    <w:rsid w:val="007821B7"/>
    <w:rsid w:val="007824F7"/>
    <w:rsid w:val="00787BD1"/>
    <w:rsid w:val="007974E2"/>
    <w:rsid w:val="007A280B"/>
    <w:rsid w:val="007A4010"/>
    <w:rsid w:val="007A726C"/>
    <w:rsid w:val="007B1E07"/>
    <w:rsid w:val="007B40A9"/>
    <w:rsid w:val="007B60D5"/>
    <w:rsid w:val="007B746B"/>
    <w:rsid w:val="007B79DA"/>
    <w:rsid w:val="007C315C"/>
    <w:rsid w:val="007C398F"/>
    <w:rsid w:val="007C6B2A"/>
    <w:rsid w:val="007D0E70"/>
    <w:rsid w:val="007D12B5"/>
    <w:rsid w:val="007D25F8"/>
    <w:rsid w:val="007D4E62"/>
    <w:rsid w:val="007E69EA"/>
    <w:rsid w:val="007F5338"/>
    <w:rsid w:val="007F79E4"/>
    <w:rsid w:val="008038E8"/>
    <w:rsid w:val="0081201C"/>
    <w:rsid w:val="008145D6"/>
    <w:rsid w:val="00817867"/>
    <w:rsid w:val="008178B1"/>
    <w:rsid w:val="00825249"/>
    <w:rsid w:val="00827B22"/>
    <w:rsid w:val="0083314E"/>
    <w:rsid w:val="0084010F"/>
    <w:rsid w:val="00843D34"/>
    <w:rsid w:val="008469AB"/>
    <w:rsid w:val="00850D5A"/>
    <w:rsid w:val="00855709"/>
    <w:rsid w:val="00855EE9"/>
    <w:rsid w:val="00863752"/>
    <w:rsid w:val="008739FE"/>
    <w:rsid w:val="008751BC"/>
    <w:rsid w:val="0088747C"/>
    <w:rsid w:val="008911D9"/>
    <w:rsid w:val="008A0B75"/>
    <w:rsid w:val="008A6720"/>
    <w:rsid w:val="008B02F6"/>
    <w:rsid w:val="008B1A79"/>
    <w:rsid w:val="008B51E2"/>
    <w:rsid w:val="008B5925"/>
    <w:rsid w:val="008B695E"/>
    <w:rsid w:val="008B71A9"/>
    <w:rsid w:val="008C67DD"/>
    <w:rsid w:val="008D02C5"/>
    <w:rsid w:val="008D03D6"/>
    <w:rsid w:val="008D0B17"/>
    <w:rsid w:val="008D1DB7"/>
    <w:rsid w:val="008D1EF1"/>
    <w:rsid w:val="008D3061"/>
    <w:rsid w:val="008D31E1"/>
    <w:rsid w:val="008E1BDC"/>
    <w:rsid w:val="008E34DF"/>
    <w:rsid w:val="008E634D"/>
    <w:rsid w:val="008F6996"/>
    <w:rsid w:val="008F7688"/>
    <w:rsid w:val="009000D9"/>
    <w:rsid w:val="0090441A"/>
    <w:rsid w:val="0090493A"/>
    <w:rsid w:val="00905B24"/>
    <w:rsid w:val="00914C24"/>
    <w:rsid w:val="009152CD"/>
    <w:rsid w:val="00924003"/>
    <w:rsid w:val="009303B4"/>
    <w:rsid w:val="0093147E"/>
    <w:rsid w:val="009356F2"/>
    <w:rsid w:val="00940F8A"/>
    <w:rsid w:val="0094288E"/>
    <w:rsid w:val="00950E33"/>
    <w:rsid w:val="00957A52"/>
    <w:rsid w:val="00962100"/>
    <w:rsid w:val="0096288B"/>
    <w:rsid w:val="00963237"/>
    <w:rsid w:val="0096422A"/>
    <w:rsid w:val="00966B26"/>
    <w:rsid w:val="009713F5"/>
    <w:rsid w:val="00971550"/>
    <w:rsid w:val="00972E28"/>
    <w:rsid w:val="009745D4"/>
    <w:rsid w:val="009855DC"/>
    <w:rsid w:val="00993C6C"/>
    <w:rsid w:val="00996A2C"/>
    <w:rsid w:val="00996D72"/>
    <w:rsid w:val="00997421"/>
    <w:rsid w:val="009A054D"/>
    <w:rsid w:val="009B011C"/>
    <w:rsid w:val="009B53E6"/>
    <w:rsid w:val="009B54DA"/>
    <w:rsid w:val="009C10EC"/>
    <w:rsid w:val="009D44E0"/>
    <w:rsid w:val="009E4856"/>
    <w:rsid w:val="009F5648"/>
    <w:rsid w:val="00A06502"/>
    <w:rsid w:val="00A077D6"/>
    <w:rsid w:val="00A12A35"/>
    <w:rsid w:val="00A13680"/>
    <w:rsid w:val="00A1710F"/>
    <w:rsid w:val="00A268F2"/>
    <w:rsid w:val="00A321A3"/>
    <w:rsid w:val="00A33EA7"/>
    <w:rsid w:val="00A37067"/>
    <w:rsid w:val="00A37135"/>
    <w:rsid w:val="00A4024C"/>
    <w:rsid w:val="00A41448"/>
    <w:rsid w:val="00A42048"/>
    <w:rsid w:val="00A43C9E"/>
    <w:rsid w:val="00A5318E"/>
    <w:rsid w:val="00A61509"/>
    <w:rsid w:val="00A720F8"/>
    <w:rsid w:val="00A7523D"/>
    <w:rsid w:val="00A76489"/>
    <w:rsid w:val="00A77B0C"/>
    <w:rsid w:val="00A83346"/>
    <w:rsid w:val="00A84418"/>
    <w:rsid w:val="00A904CB"/>
    <w:rsid w:val="00A94407"/>
    <w:rsid w:val="00A94EB9"/>
    <w:rsid w:val="00A94FC5"/>
    <w:rsid w:val="00A96906"/>
    <w:rsid w:val="00AA34A9"/>
    <w:rsid w:val="00AC146D"/>
    <w:rsid w:val="00AC248F"/>
    <w:rsid w:val="00AC2A52"/>
    <w:rsid w:val="00AC5F79"/>
    <w:rsid w:val="00AC61B9"/>
    <w:rsid w:val="00AD03F0"/>
    <w:rsid w:val="00AD596D"/>
    <w:rsid w:val="00AD7A07"/>
    <w:rsid w:val="00AE1C4F"/>
    <w:rsid w:val="00AE5B85"/>
    <w:rsid w:val="00AE61A6"/>
    <w:rsid w:val="00AF077B"/>
    <w:rsid w:val="00AF11DB"/>
    <w:rsid w:val="00AF1E34"/>
    <w:rsid w:val="00AF1FDA"/>
    <w:rsid w:val="00AF2498"/>
    <w:rsid w:val="00AF32A8"/>
    <w:rsid w:val="00AF4801"/>
    <w:rsid w:val="00AF662C"/>
    <w:rsid w:val="00B052B5"/>
    <w:rsid w:val="00B066B3"/>
    <w:rsid w:val="00B22EC0"/>
    <w:rsid w:val="00B26A12"/>
    <w:rsid w:val="00B407D5"/>
    <w:rsid w:val="00B42AB0"/>
    <w:rsid w:val="00B46B70"/>
    <w:rsid w:val="00B549B6"/>
    <w:rsid w:val="00B57129"/>
    <w:rsid w:val="00B60176"/>
    <w:rsid w:val="00B64FD3"/>
    <w:rsid w:val="00B663EF"/>
    <w:rsid w:val="00B6678E"/>
    <w:rsid w:val="00B6768D"/>
    <w:rsid w:val="00B75B10"/>
    <w:rsid w:val="00B75B40"/>
    <w:rsid w:val="00B9078B"/>
    <w:rsid w:val="00B92BAC"/>
    <w:rsid w:val="00BA1A10"/>
    <w:rsid w:val="00BA4AA5"/>
    <w:rsid w:val="00BA557F"/>
    <w:rsid w:val="00BB1191"/>
    <w:rsid w:val="00BB2832"/>
    <w:rsid w:val="00BB2996"/>
    <w:rsid w:val="00BB2CC4"/>
    <w:rsid w:val="00BB4C6A"/>
    <w:rsid w:val="00BB7DF1"/>
    <w:rsid w:val="00BC1155"/>
    <w:rsid w:val="00BC284F"/>
    <w:rsid w:val="00BD46F7"/>
    <w:rsid w:val="00BE0F7B"/>
    <w:rsid w:val="00BE1C76"/>
    <w:rsid w:val="00BE275B"/>
    <w:rsid w:val="00BE3056"/>
    <w:rsid w:val="00BE6C50"/>
    <w:rsid w:val="00BF142C"/>
    <w:rsid w:val="00BF2213"/>
    <w:rsid w:val="00C0040C"/>
    <w:rsid w:val="00C06A1C"/>
    <w:rsid w:val="00C07B81"/>
    <w:rsid w:val="00C10EF6"/>
    <w:rsid w:val="00C11E40"/>
    <w:rsid w:val="00C1448C"/>
    <w:rsid w:val="00C15846"/>
    <w:rsid w:val="00C218EC"/>
    <w:rsid w:val="00C2361D"/>
    <w:rsid w:val="00C34BE1"/>
    <w:rsid w:val="00C34BE3"/>
    <w:rsid w:val="00C355EE"/>
    <w:rsid w:val="00C35B4E"/>
    <w:rsid w:val="00C37EF2"/>
    <w:rsid w:val="00C4435E"/>
    <w:rsid w:val="00C51825"/>
    <w:rsid w:val="00C54DF8"/>
    <w:rsid w:val="00C55819"/>
    <w:rsid w:val="00C606B4"/>
    <w:rsid w:val="00C61F68"/>
    <w:rsid w:val="00C6780D"/>
    <w:rsid w:val="00C714A0"/>
    <w:rsid w:val="00C71B5F"/>
    <w:rsid w:val="00C71BDF"/>
    <w:rsid w:val="00C80C43"/>
    <w:rsid w:val="00C80C86"/>
    <w:rsid w:val="00C93BF9"/>
    <w:rsid w:val="00C9759F"/>
    <w:rsid w:val="00CA4AA4"/>
    <w:rsid w:val="00CA51CC"/>
    <w:rsid w:val="00CB0534"/>
    <w:rsid w:val="00CB4585"/>
    <w:rsid w:val="00CC01C5"/>
    <w:rsid w:val="00CC3BB9"/>
    <w:rsid w:val="00CD4383"/>
    <w:rsid w:val="00CD5FA9"/>
    <w:rsid w:val="00CE1E25"/>
    <w:rsid w:val="00CE6441"/>
    <w:rsid w:val="00CF16D0"/>
    <w:rsid w:val="00CF238E"/>
    <w:rsid w:val="00CF2F3D"/>
    <w:rsid w:val="00CF4CA0"/>
    <w:rsid w:val="00D06FED"/>
    <w:rsid w:val="00D11A4B"/>
    <w:rsid w:val="00D206E3"/>
    <w:rsid w:val="00D20C9E"/>
    <w:rsid w:val="00D21D50"/>
    <w:rsid w:val="00D22E51"/>
    <w:rsid w:val="00D2309C"/>
    <w:rsid w:val="00D3173B"/>
    <w:rsid w:val="00D345B4"/>
    <w:rsid w:val="00D3688B"/>
    <w:rsid w:val="00D36C0B"/>
    <w:rsid w:val="00D37700"/>
    <w:rsid w:val="00D45BE0"/>
    <w:rsid w:val="00D45ED4"/>
    <w:rsid w:val="00D516BB"/>
    <w:rsid w:val="00D53B13"/>
    <w:rsid w:val="00D57CBF"/>
    <w:rsid w:val="00D61842"/>
    <w:rsid w:val="00D7039E"/>
    <w:rsid w:val="00D70BE5"/>
    <w:rsid w:val="00D717CA"/>
    <w:rsid w:val="00D72326"/>
    <w:rsid w:val="00D74EE4"/>
    <w:rsid w:val="00D755DF"/>
    <w:rsid w:val="00D80A0D"/>
    <w:rsid w:val="00D8422B"/>
    <w:rsid w:val="00D863A4"/>
    <w:rsid w:val="00D8751E"/>
    <w:rsid w:val="00D91017"/>
    <w:rsid w:val="00D96699"/>
    <w:rsid w:val="00DA49EA"/>
    <w:rsid w:val="00DB5672"/>
    <w:rsid w:val="00DB6115"/>
    <w:rsid w:val="00DB7C70"/>
    <w:rsid w:val="00DC2D43"/>
    <w:rsid w:val="00DD7559"/>
    <w:rsid w:val="00DE094C"/>
    <w:rsid w:val="00DE1DC5"/>
    <w:rsid w:val="00DE3925"/>
    <w:rsid w:val="00DE4DE6"/>
    <w:rsid w:val="00DE5AE4"/>
    <w:rsid w:val="00DF2C7C"/>
    <w:rsid w:val="00DF3A97"/>
    <w:rsid w:val="00DF4AD2"/>
    <w:rsid w:val="00DF5B82"/>
    <w:rsid w:val="00E00826"/>
    <w:rsid w:val="00E02F54"/>
    <w:rsid w:val="00E0496F"/>
    <w:rsid w:val="00E1489C"/>
    <w:rsid w:val="00E14AAB"/>
    <w:rsid w:val="00E1756E"/>
    <w:rsid w:val="00E2217C"/>
    <w:rsid w:val="00E244BC"/>
    <w:rsid w:val="00E32FB9"/>
    <w:rsid w:val="00E33A78"/>
    <w:rsid w:val="00E440D2"/>
    <w:rsid w:val="00E456A9"/>
    <w:rsid w:val="00E579EC"/>
    <w:rsid w:val="00E6126A"/>
    <w:rsid w:val="00E61316"/>
    <w:rsid w:val="00E6184C"/>
    <w:rsid w:val="00E628B1"/>
    <w:rsid w:val="00E650FA"/>
    <w:rsid w:val="00E67D90"/>
    <w:rsid w:val="00E7177E"/>
    <w:rsid w:val="00E871BC"/>
    <w:rsid w:val="00E8724B"/>
    <w:rsid w:val="00E935F9"/>
    <w:rsid w:val="00E95C17"/>
    <w:rsid w:val="00E97125"/>
    <w:rsid w:val="00EA5B6A"/>
    <w:rsid w:val="00EB2469"/>
    <w:rsid w:val="00EB2C6A"/>
    <w:rsid w:val="00ED041D"/>
    <w:rsid w:val="00ED4611"/>
    <w:rsid w:val="00EE1FE0"/>
    <w:rsid w:val="00EF0B41"/>
    <w:rsid w:val="00EF2327"/>
    <w:rsid w:val="00F04708"/>
    <w:rsid w:val="00F05497"/>
    <w:rsid w:val="00F07465"/>
    <w:rsid w:val="00F07574"/>
    <w:rsid w:val="00F248EC"/>
    <w:rsid w:val="00F332B8"/>
    <w:rsid w:val="00F3528F"/>
    <w:rsid w:val="00F35A7F"/>
    <w:rsid w:val="00F3637D"/>
    <w:rsid w:val="00F368BB"/>
    <w:rsid w:val="00F47038"/>
    <w:rsid w:val="00F51334"/>
    <w:rsid w:val="00F53F07"/>
    <w:rsid w:val="00F5786A"/>
    <w:rsid w:val="00F63134"/>
    <w:rsid w:val="00F649E5"/>
    <w:rsid w:val="00F66B0C"/>
    <w:rsid w:val="00F72912"/>
    <w:rsid w:val="00F74DFB"/>
    <w:rsid w:val="00F75A30"/>
    <w:rsid w:val="00F75E1E"/>
    <w:rsid w:val="00F76BC7"/>
    <w:rsid w:val="00F82E95"/>
    <w:rsid w:val="00F87824"/>
    <w:rsid w:val="00F87BD7"/>
    <w:rsid w:val="00FA70D9"/>
    <w:rsid w:val="00FB0333"/>
    <w:rsid w:val="00FB3BDB"/>
    <w:rsid w:val="00FC7D13"/>
    <w:rsid w:val="00FD277E"/>
    <w:rsid w:val="00FD27D1"/>
    <w:rsid w:val="00FD316F"/>
    <w:rsid w:val="00FD4D75"/>
    <w:rsid w:val="00FD6940"/>
    <w:rsid w:val="00FF0A4B"/>
    <w:rsid w:val="00FF477F"/>
    <w:rsid w:val="00FF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10F"/>
    <w:pPr>
      <w:widowControl w:val="0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247AC"/>
    <w:pPr>
      <w:snapToGrid w:val="0"/>
      <w:spacing w:line="280" w:lineRule="exact"/>
      <w:jc w:val="center"/>
    </w:pPr>
    <w:rPr>
      <w:rFonts w:ascii="新細明體" w:eastAsia="華康標宋體" w:hAnsi="新細明體"/>
      <w:sz w:val="2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874DD"/>
    <w:rPr>
      <w:szCs w:val="24"/>
    </w:rPr>
  </w:style>
  <w:style w:type="paragraph" w:styleId="BlockText">
    <w:name w:val="Block Text"/>
    <w:basedOn w:val="Normal"/>
    <w:uiPriority w:val="99"/>
    <w:rsid w:val="002247AC"/>
    <w:pPr>
      <w:snapToGrid w:val="0"/>
      <w:ind w:leftChars="25" w:left="60" w:rightChars="25" w:right="60"/>
      <w:textAlignment w:val="center"/>
    </w:pPr>
    <w:rPr>
      <w:sz w:val="22"/>
    </w:rPr>
  </w:style>
  <w:style w:type="paragraph" w:styleId="BodyTextIndent">
    <w:name w:val="Body Text Indent"/>
    <w:basedOn w:val="Normal"/>
    <w:link w:val="BodyTextIndentChar"/>
    <w:uiPriority w:val="99"/>
    <w:rsid w:val="002247AC"/>
    <w:pPr>
      <w:snapToGrid w:val="0"/>
      <w:ind w:left="-4" w:hanging="14"/>
      <w:jc w:val="both"/>
    </w:pPr>
    <w:rPr>
      <w:color w:val="000000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874DD"/>
    <w:rPr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2247AC"/>
    <w:pPr>
      <w:snapToGrid w:val="0"/>
      <w:ind w:leftChars="75" w:left="1044" w:hangingChars="480" w:hanging="864"/>
      <w:jc w:val="both"/>
    </w:pPr>
    <w:rPr>
      <w:sz w:val="1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874DD"/>
    <w:rPr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2247AC"/>
    <w:pPr>
      <w:snapToGrid w:val="0"/>
      <w:ind w:leftChars="75" w:left="864" w:hangingChars="380" w:hanging="684"/>
      <w:jc w:val="both"/>
    </w:pPr>
    <w:rPr>
      <w:sz w:val="1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874DD"/>
    <w:rPr>
      <w:sz w:val="16"/>
      <w:szCs w:val="16"/>
    </w:rPr>
  </w:style>
  <w:style w:type="paragraph" w:customStyle="1" w:styleId="a">
    <w:name w:val="(一)"/>
    <w:basedOn w:val="Normal"/>
    <w:uiPriority w:val="99"/>
    <w:rsid w:val="002247AC"/>
    <w:pPr>
      <w:spacing w:afterLines="25"/>
    </w:pPr>
    <w:rPr>
      <w:rFonts w:ascii="華康粗黑體" w:eastAsia="華康粗黑體"/>
    </w:rPr>
  </w:style>
  <w:style w:type="paragraph" w:customStyle="1" w:styleId="a0">
    <w:name w:val="一、"/>
    <w:basedOn w:val="Normal"/>
    <w:uiPriority w:val="99"/>
    <w:rsid w:val="002247AC"/>
    <w:pPr>
      <w:spacing w:line="480" w:lineRule="auto"/>
    </w:pPr>
    <w:rPr>
      <w:rFonts w:ascii="華康標宋體" w:eastAsia="華康粗黑體"/>
      <w:color w:val="33FFFF"/>
      <w:sz w:val="28"/>
    </w:rPr>
  </w:style>
  <w:style w:type="paragraph" w:styleId="BodyText3">
    <w:name w:val="Body Text 3"/>
    <w:basedOn w:val="Normal"/>
    <w:link w:val="BodyText3Char"/>
    <w:uiPriority w:val="99"/>
    <w:rsid w:val="002247AC"/>
    <w:pPr>
      <w:spacing w:line="240" w:lineRule="exact"/>
      <w:jc w:val="center"/>
    </w:pPr>
    <w:rPr>
      <w:rFonts w:ascii="華康標宋體" w:eastAsia="華康標宋體"/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874DD"/>
    <w:rPr>
      <w:sz w:val="16"/>
      <w:szCs w:val="16"/>
    </w:rPr>
  </w:style>
  <w:style w:type="paragraph" w:customStyle="1" w:styleId="1">
    <w:name w:val="1."/>
    <w:basedOn w:val="Normal"/>
    <w:uiPriority w:val="99"/>
    <w:rsid w:val="002247AC"/>
    <w:pPr>
      <w:ind w:leftChars="100" w:left="750" w:hangingChars="200" w:hanging="500"/>
    </w:pPr>
    <w:rPr>
      <w:rFonts w:ascii="華康標宋體" w:eastAsia="華康標宋體"/>
      <w:sz w:val="25"/>
    </w:rPr>
  </w:style>
  <w:style w:type="paragraph" w:customStyle="1" w:styleId="a1">
    <w:name w:val="分段能力指標"/>
    <w:basedOn w:val="Normal"/>
    <w:uiPriority w:val="99"/>
    <w:rsid w:val="002247AC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2">
    <w:name w:val="教學策略與重點"/>
    <w:basedOn w:val="Normal"/>
    <w:uiPriority w:val="99"/>
    <w:rsid w:val="002247AC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2">
    <w:name w:val="樣式2"/>
    <w:basedOn w:val="Normal"/>
    <w:uiPriority w:val="99"/>
    <w:rsid w:val="002247AC"/>
    <w:pPr>
      <w:numPr>
        <w:numId w:val="1"/>
      </w:numPr>
      <w:jc w:val="both"/>
    </w:pPr>
    <w:rPr>
      <w:rFonts w:ascii="新細明體"/>
      <w:spacing w:val="-8"/>
    </w:rPr>
  </w:style>
  <w:style w:type="paragraph" w:styleId="Footer">
    <w:name w:val="footer"/>
    <w:basedOn w:val="Normal"/>
    <w:link w:val="FooterChar"/>
    <w:uiPriority w:val="99"/>
    <w:rsid w:val="002247AC"/>
    <w:pPr>
      <w:tabs>
        <w:tab w:val="center" w:pos="4153"/>
        <w:tab w:val="right" w:pos="8306"/>
      </w:tabs>
      <w:snapToGrid w:val="0"/>
    </w:pPr>
    <w:rPr>
      <w:rFonts w:ascii="華康標宋體" w:eastAsia="華康標宋體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874DD"/>
    <w:rPr>
      <w:sz w:val="20"/>
      <w:szCs w:val="20"/>
    </w:rPr>
  </w:style>
  <w:style w:type="paragraph" w:customStyle="1" w:styleId="a3">
    <w:name w:val="教學目標"/>
    <w:basedOn w:val="Normal"/>
    <w:uiPriority w:val="99"/>
    <w:rsid w:val="002247AC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styleId="NoteHeading">
    <w:name w:val="Note Heading"/>
    <w:basedOn w:val="Normal"/>
    <w:next w:val="Normal"/>
    <w:link w:val="NoteHeadingChar"/>
    <w:uiPriority w:val="99"/>
    <w:rsid w:val="002247AC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874DD"/>
    <w:rPr>
      <w:szCs w:val="24"/>
    </w:rPr>
  </w:style>
  <w:style w:type="paragraph" w:styleId="BodyText2">
    <w:name w:val="Body Text 2"/>
    <w:basedOn w:val="Normal"/>
    <w:link w:val="BodyText2Char"/>
    <w:uiPriority w:val="99"/>
    <w:rsid w:val="00957A52"/>
    <w:rPr>
      <w:rFonts w:ascii="細明體" w:eastAsia="細明體" w:hAnsi="Arial Unicode MS" w:cs="Arial Unicode MS"/>
      <w:color w:val="FF0000"/>
      <w:kern w:val="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874DD"/>
    <w:rPr>
      <w:szCs w:val="24"/>
    </w:rPr>
  </w:style>
  <w:style w:type="paragraph" w:customStyle="1" w:styleId="a4">
    <w:name w:val="相關領域─◎"/>
    <w:basedOn w:val="Normal"/>
    <w:uiPriority w:val="99"/>
    <w:rsid w:val="002606E8"/>
    <w:pPr>
      <w:snapToGrid w:val="0"/>
      <w:spacing w:line="280" w:lineRule="exact"/>
      <w:ind w:left="567" w:hanging="567"/>
    </w:pPr>
    <w:rPr>
      <w:rFonts w:ascii="華康標宋體" w:eastAsia="華康標宋體" w:hAnsi="新細明體"/>
      <w:b/>
      <w:bCs/>
      <w:sz w:val="20"/>
    </w:rPr>
  </w:style>
  <w:style w:type="paragraph" w:customStyle="1" w:styleId="WW-">
    <w:name w:val="WW-註釋標題"/>
    <w:basedOn w:val="Normal"/>
    <w:next w:val="Normal"/>
    <w:uiPriority w:val="99"/>
    <w:rsid w:val="002606E8"/>
    <w:pPr>
      <w:suppressAutoHyphens/>
    </w:pPr>
    <w:rPr>
      <w:kern w:val="28417"/>
      <w:szCs w:val="20"/>
    </w:rPr>
  </w:style>
  <w:style w:type="paragraph" w:customStyle="1" w:styleId="20">
    <w:name w:val="2.表頭文字"/>
    <w:basedOn w:val="Normal"/>
    <w:uiPriority w:val="99"/>
    <w:rsid w:val="00DF4AD2"/>
    <w:pPr>
      <w:jc w:val="center"/>
    </w:pPr>
    <w:rPr>
      <w:rFonts w:eastAsia="華康中圓體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427C3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4DD"/>
    <w:rPr>
      <w:szCs w:val="24"/>
    </w:rPr>
  </w:style>
  <w:style w:type="paragraph" w:customStyle="1" w:styleId="a5">
    <w:name w:val="表格"/>
    <w:basedOn w:val="Normal"/>
    <w:uiPriority w:val="99"/>
    <w:rsid w:val="00D80A0D"/>
    <w:pPr>
      <w:spacing w:line="320" w:lineRule="exact"/>
      <w:jc w:val="center"/>
    </w:pPr>
    <w:rPr>
      <w:rFonts w:ascii="新細明體"/>
      <w:sz w:val="22"/>
      <w:szCs w:val="20"/>
    </w:rPr>
  </w:style>
  <w:style w:type="paragraph" w:styleId="Header">
    <w:name w:val="header"/>
    <w:basedOn w:val="Normal"/>
    <w:link w:val="HeaderChar"/>
    <w:uiPriority w:val="99"/>
    <w:rsid w:val="002B6F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874DD"/>
    <w:rPr>
      <w:sz w:val="20"/>
      <w:szCs w:val="20"/>
    </w:rPr>
  </w:style>
  <w:style w:type="paragraph" w:customStyle="1" w:styleId="10">
    <w:name w:val="(1)建議表標題"/>
    <w:basedOn w:val="Normal"/>
    <w:uiPriority w:val="99"/>
    <w:rsid w:val="00D22E51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styleId="PlainText">
    <w:name w:val="Plain Text"/>
    <w:basedOn w:val="Normal"/>
    <w:link w:val="PlainTextChar"/>
    <w:uiPriority w:val="99"/>
    <w:rsid w:val="00D22E51"/>
    <w:rPr>
      <w:rFonts w:ascii="細明體" w:eastAsia="細明體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22E51"/>
    <w:rPr>
      <w:rFonts w:ascii="細明體" w:eastAsia="細明體" w:hAnsi="Courier New"/>
      <w:kern w:val="2"/>
      <w:sz w:val="24"/>
    </w:rPr>
  </w:style>
  <w:style w:type="paragraph" w:styleId="Closing">
    <w:name w:val="Closing"/>
    <w:basedOn w:val="Normal"/>
    <w:link w:val="ClosingChar"/>
    <w:uiPriority w:val="99"/>
    <w:rsid w:val="008B5925"/>
    <w:pPr>
      <w:ind w:leftChars="1800" w:left="100"/>
    </w:pPr>
    <w:rPr>
      <w:rFonts w:cs="Arial Unicode MS"/>
      <w:kern w:val="0"/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874DD"/>
    <w:rPr>
      <w:szCs w:val="24"/>
    </w:rPr>
  </w:style>
  <w:style w:type="paragraph" w:customStyle="1" w:styleId="1-1-1">
    <w:name w:val="表文1-1-1"/>
    <w:basedOn w:val="Normal"/>
    <w:uiPriority w:val="99"/>
    <w:rsid w:val="00EB2C6A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a6">
    <w:name w:val="國小詳解"/>
    <w:basedOn w:val="Normal"/>
    <w:uiPriority w:val="99"/>
    <w:rsid w:val="007704C8"/>
    <w:pPr>
      <w:adjustRightInd w:val="0"/>
      <w:snapToGrid w:val="0"/>
    </w:pPr>
    <w:rPr>
      <w:rFonts w:ascii="標楷體" w:eastAsia="標楷體"/>
      <w:color w:val="008000"/>
      <w:kern w:val="0"/>
      <w:sz w:val="28"/>
    </w:rPr>
  </w:style>
  <w:style w:type="paragraph" w:customStyle="1" w:styleId="3">
    <w:name w:val="3.【對應能力指標】內文字"/>
    <w:basedOn w:val="PlainText"/>
    <w:uiPriority w:val="99"/>
    <w:rsid w:val="007704C8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  <w:style w:type="character" w:styleId="PageNumber">
    <w:name w:val="page number"/>
    <w:basedOn w:val="DefaultParagraphFont"/>
    <w:uiPriority w:val="99"/>
    <w:rsid w:val="00D06FED"/>
    <w:rPr>
      <w:rFonts w:cs="Times New Roman"/>
    </w:rPr>
  </w:style>
  <w:style w:type="paragraph" w:styleId="NormalWeb">
    <w:name w:val="Normal (Web)"/>
    <w:basedOn w:val="Normal"/>
    <w:uiPriority w:val="99"/>
    <w:rsid w:val="0015041B"/>
    <w:pPr>
      <w:widowControl/>
      <w:spacing w:before="100" w:beforeAutospacing="1" w:after="100" w:afterAutospacing="1"/>
    </w:pPr>
    <w:rPr>
      <w:rFonts w:ascii="Arial Unicode MS" w:hAnsi="Arial Unicode MS" w:cs="Arial Unicode MS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7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9</Pages>
  <Words>1324</Words>
  <Characters>7553</Characters>
  <Application>Microsoft Office Outlook</Application>
  <DocSecurity>0</DocSecurity>
  <Lines>0</Lines>
  <Paragraphs>0</Paragraphs>
  <ScaleCrop>false</ScaleCrop>
  <Company>南一書局企業股份有限公司臺北編輯部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(表四)台北縣      學年度     學期         區        國民小學「教學進度總表」     年      月     日</dc:title>
  <dc:subject/>
  <dc:creator>Lib1</dc:creator>
  <cp:keywords/>
  <dc:description/>
  <cp:lastModifiedBy>SuperXP</cp:lastModifiedBy>
  <cp:revision>35</cp:revision>
  <cp:lastPrinted>2014-07-25T04:13:00Z</cp:lastPrinted>
  <dcterms:created xsi:type="dcterms:W3CDTF">2015-07-17T03:45:00Z</dcterms:created>
  <dcterms:modified xsi:type="dcterms:W3CDTF">2003-01-13T14:58:00Z</dcterms:modified>
</cp:coreProperties>
</file>